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7206A" w:rsidRPr="00904DB1" w:rsidRDefault="00A7206A" w:rsidP="00A7206A">
      <w:pPr>
        <w:pageBreakBefore/>
        <w:spacing w:line="480" w:lineRule="exact"/>
      </w:pPr>
      <w:r w:rsidRPr="00904DB1">
        <w:rPr>
          <w:rFonts w:ascii="標楷體" w:eastAsia="標楷體" w:hAnsi="標楷體"/>
          <w:sz w:val="32"/>
          <w:szCs w:val="32"/>
        </w:rPr>
        <w:t xml:space="preserve">附件一                </w:t>
      </w:r>
      <w:r w:rsidRPr="00904DB1">
        <w:rPr>
          <w:rFonts w:ascii="標楷體" w:eastAsia="標楷體" w:hAnsi="標楷體"/>
          <w:b/>
          <w:sz w:val="32"/>
          <w:szCs w:val="32"/>
        </w:rPr>
        <w:t>國內作品報名表</w:t>
      </w:r>
    </w:p>
    <w:tbl>
      <w:tblPr>
        <w:tblW w:w="9951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3"/>
        <w:gridCol w:w="163"/>
        <w:gridCol w:w="1250"/>
        <w:gridCol w:w="489"/>
        <w:gridCol w:w="221"/>
        <w:gridCol w:w="428"/>
        <w:gridCol w:w="1279"/>
        <w:gridCol w:w="1060"/>
        <w:gridCol w:w="74"/>
        <w:gridCol w:w="549"/>
        <w:gridCol w:w="868"/>
        <w:gridCol w:w="472"/>
        <w:gridCol w:w="1965"/>
      </w:tblGrid>
      <w:tr w:rsidR="00A7206A" w:rsidRPr="00904DB1" w:rsidTr="00FE3A70">
        <w:trPr>
          <w:trHeight w:val="275"/>
        </w:trPr>
        <w:tc>
          <w:tcPr>
            <w:tcW w:w="12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</w:pPr>
            <w:r w:rsidRPr="00904DB1">
              <w:rPr>
                <w:rFonts w:ascii="標楷體" w:eastAsia="標楷體" w:hAnsi="標楷體"/>
                <w:szCs w:val="24"/>
              </w:rPr>
              <w:t>編號</w:t>
            </w:r>
          </w:p>
          <w:p w:rsidR="00A7206A" w:rsidRPr="00904DB1" w:rsidRDefault="00A7206A" w:rsidP="0054511F">
            <w:pPr>
              <w:snapToGrid w:val="0"/>
              <w:spacing w:line="240" w:lineRule="exact"/>
              <w:jc w:val="center"/>
            </w:pPr>
            <w:r w:rsidRPr="00904DB1">
              <w:rPr>
                <w:rFonts w:ascii="標楷體" w:eastAsia="標楷體" w:hAnsi="標楷體"/>
                <w:sz w:val="22"/>
              </w:rPr>
              <w:t>(由主辦單位填寫)</w:t>
            </w:r>
          </w:p>
        </w:tc>
        <w:tc>
          <w:tcPr>
            <w:tcW w:w="1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</w:pPr>
            <w:r w:rsidRPr="00904DB1">
              <w:rPr>
                <w:rFonts w:ascii="標楷體" w:eastAsia="標楷體" w:hAnsi="標楷體"/>
                <w:szCs w:val="24"/>
              </w:rPr>
              <w:t>個人或團隊</w:t>
            </w:r>
          </w:p>
        </w:tc>
        <w:tc>
          <w:tcPr>
            <w:tcW w:w="276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</w:pPr>
            <w:r w:rsidRPr="00904DB1">
              <w:rPr>
                <w:rFonts w:ascii="標楷體" w:eastAsia="標楷體" w:hAnsi="標楷體"/>
                <w:szCs w:val="24"/>
              </w:rPr>
              <w:t>研究期間</w:t>
            </w:r>
          </w:p>
        </w:tc>
        <w:tc>
          <w:tcPr>
            <w:tcW w:w="196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</w:pPr>
            <w:r w:rsidRPr="00904DB1">
              <w:rPr>
                <w:rFonts w:ascii="標楷體" w:eastAsia="標楷體" w:hAnsi="標楷體"/>
                <w:szCs w:val="24"/>
              </w:rPr>
              <w:t>是否為延續性作品(已發表作品之延伸研究)</w:t>
            </w:r>
          </w:p>
        </w:tc>
        <w:tc>
          <w:tcPr>
            <w:tcW w:w="1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</w:pPr>
            <w:r w:rsidRPr="00904DB1">
              <w:rPr>
                <w:rFonts w:ascii="標楷體" w:eastAsia="標楷體" w:hAnsi="標楷體"/>
                <w:szCs w:val="24"/>
              </w:rPr>
              <w:t>科別</w:t>
            </w:r>
          </w:p>
        </w:tc>
      </w:tr>
      <w:tr w:rsidR="00A7206A" w:rsidRPr="00904DB1" w:rsidTr="00FE3A70">
        <w:trPr>
          <w:trHeight w:val="408"/>
        </w:trPr>
        <w:tc>
          <w:tcPr>
            <w:tcW w:w="12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6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</w:pPr>
            <w:r w:rsidRPr="00904DB1">
              <w:rPr>
                <w:rFonts w:ascii="標楷體" w:eastAsia="標楷體" w:hAnsi="標楷體"/>
                <w:szCs w:val="24"/>
              </w:rPr>
              <w:t>年 月至 年 月</w:t>
            </w:r>
          </w:p>
        </w:tc>
        <w:tc>
          <w:tcPr>
            <w:tcW w:w="1963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</w:pPr>
            <w:r w:rsidRPr="00904DB1">
              <w:rPr>
                <w:rFonts w:ascii="標楷體" w:eastAsia="標楷體" w:hAnsi="標楷體"/>
                <w:szCs w:val="24"/>
              </w:rPr>
              <w:t>□是</w:t>
            </w:r>
            <w:r w:rsidRPr="00904DB1">
              <w:rPr>
                <w:rFonts w:ascii="標楷體" w:eastAsia="標楷體" w:hAnsi="標楷體"/>
                <w:sz w:val="20"/>
              </w:rPr>
              <w:t>(詳附件一之</w:t>
            </w:r>
            <w:proofErr w:type="gramStart"/>
            <w:r w:rsidRPr="00904DB1">
              <w:rPr>
                <w:rFonts w:ascii="標楷體" w:eastAsia="標楷體" w:hAnsi="標楷體"/>
                <w:sz w:val="20"/>
              </w:rPr>
              <w:t>一</w:t>
            </w:r>
            <w:proofErr w:type="gramEnd"/>
            <w:r w:rsidRPr="00904DB1">
              <w:rPr>
                <w:rFonts w:ascii="標楷體" w:eastAsia="標楷體" w:hAnsi="標楷體"/>
                <w:sz w:val="20"/>
              </w:rPr>
              <w:t xml:space="preserve">) </w:t>
            </w:r>
          </w:p>
          <w:p w:rsidR="00A7206A" w:rsidRPr="00904DB1" w:rsidRDefault="00A7206A" w:rsidP="0054511F">
            <w:pPr>
              <w:snapToGrid w:val="0"/>
              <w:spacing w:line="240" w:lineRule="exact"/>
            </w:pPr>
            <w:proofErr w:type="gramStart"/>
            <w:r w:rsidRPr="00904DB1">
              <w:rPr>
                <w:rFonts w:ascii="標楷體" w:eastAsia="標楷體" w:hAnsi="標楷體"/>
                <w:szCs w:val="24"/>
              </w:rPr>
              <w:t>□否</w:t>
            </w:r>
            <w:proofErr w:type="gramEnd"/>
          </w:p>
        </w:tc>
        <w:tc>
          <w:tcPr>
            <w:tcW w:w="1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7206A" w:rsidRPr="00904DB1" w:rsidTr="00FE3A70">
        <w:trPr>
          <w:trHeight w:val="555"/>
        </w:trPr>
        <w:tc>
          <w:tcPr>
            <w:tcW w:w="12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</w:pPr>
            <w:r w:rsidRPr="00904DB1">
              <w:rPr>
                <w:rFonts w:ascii="標楷體" w:eastAsia="標楷體" w:hAnsi="標楷體"/>
                <w:szCs w:val="24"/>
              </w:rPr>
              <w:t>作品名稱</w:t>
            </w:r>
          </w:p>
        </w:tc>
        <w:tc>
          <w:tcPr>
            <w:tcW w:w="865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7206A" w:rsidRPr="00904DB1" w:rsidTr="00A7206A">
        <w:trPr>
          <w:trHeight w:val="431"/>
        </w:trPr>
        <w:tc>
          <w:tcPr>
            <w:tcW w:w="99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</w:pPr>
            <w:r w:rsidRPr="00904DB1">
              <w:rPr>
                <w:rFonts w:ascii="標楷體" w:eastAsia="標楷體" w:hAnsi="標楷體"/>
                <w:b/>
                <w:szCs w:val="24"/>
              </w:rPr>
              <w:t>作者資料欄位(請依序填寫)</w:t>
            </w:r>
          </w:p>
        </w:tc>
      </w:tr>
      <w:tr w:rsidR="00A7206A" w:rsidRPr="00904DB1" w:rsidTr="00FE3A70">
        <w:trPr>
          <w:trHeight w:val="363"/>
        </w:trPr>
        <w:tc>
          <w:tcPr>
            <w:tcW w:w="129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</w:pPr>
            <w:r w:rsidRPr="00904DB1">
              <w:rPr>
                <w:rFonts w:ascii="標楷體" w:eastAsia="標楷體" w:hAnsi="標楷體"/>
                <w:szCs w:val="24"/>
              </w:rPr>
              <w:t>姓名</w:t>
            </w:r>
          </w:p>
        </w:tc>
        <w:tc>
          <w:tcPr>
            <w:tcW w:w="366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</w:pPr>
            <w:r w:rsidRPr="00904DB1">
              <w:rPr>
                <w:rFonts w:ascii="標楷體" w:eastAsia="標楷體" w:hAnsi="標楷體"/>
                <w:szCs w:val="24"/>
              </w:rPr>
              <w:t>*第一作者</w:t>
            </w:r>
          </w:p>
        </w:tc>
        <w:tc>
          <w:tcPr>
            <w:tcW w:w="1683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</w:pPr>
            <w:r w:rsidRPr="00904DB1">
              <w:rPr>
                <w:rFonts w:ascii="標楷體" w:eastAsia="標楷體" w:hAnsi="標楷體"/>
                <w:szCs w:val="24"/>
              </w:rPr>
              <w:t>身份證字號</w:t>
            </w:r>
          </w:p>
        </w:tc>
        <w:tc>
          <w:tcPr>
            <w:tcW w:w="330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7206A" w:rsidRPr="00904DB1" w:rsidTr="00FE3A70">
        <w:trPr>
          <w:trHeight w:val="375"/>
        </w:trPr>
        <w:tc>
          <w:tcPr>
            <w:tcW w:w="1296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/>
        </w:tc>
        <w:tc>
          <w:tcPr>
            <w:tcW w:w="366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</w:pPr>
            <w:r w:rsidRPr="00904DB1">
              <w:rPr>
                <w:rFonts w:ascii="標楷體" w:eastAsia="標楷體" w:hAnsi="標楷體"/>
                <w:szCs w:val="24"/>
              </w:rPr>
              <w:t>第二作者</w:t>
            </w:r>
          </w:p>
        </w:tc>
        <w:tc>
          <w:tcPr>
            <w:tcW w:w="1683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/>
        </w:tc>
        <w:tc>
          <w:tcPr>
            <w:tcW w:w="330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7206A" w:rsidRPr="00904DB1" w:rsidTr="00FE3A70">
        <w:trPr>
          <w:trHeight w:val="375"/>
        </w:trPr>
        <w:tc>
          <w:tcPr>
            <w:tcW w:w="1296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/>
        </w:tc>
        <w:tc>
          <w:tcPr>
            <w:tcW w:w="366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</w:pPr>
            <w:r w:rsidRPr="00904DB1">
              <w:rPr>
                <w:rFonts w:ascii="標楷體" w:eastAsia="標楷體" w:hAnsi="標楷體"/>
                <w:szCs w:val="24"/>
              </w:rPr>
              <w:t>第三作者</w:t>
            </w:r>
          </w:p>
        </w:tc>
        <w:tc>
          <w:tcPr>
            <w:tcW w:w="1683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/>
        </w:tc>
        <w:tc>
          <w:tcPr>
            <w:tcW w:w="330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7206A" w:rsidRPr="00904DB1" w:rsidTr="00FE3A70">
        <w:trPr>
          <w:trHeight w:val="285"/>
        </w:trPr>
        <w:tc>
          <w:tcPr>
            <w:tcW w:w="129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</w:pPr>
            <w:r w:rsidRPr="00904DB1">
              <w:rPr>
                <w:rFonts w:ascii="標楷體" w:eastAsia="標楷體" w:hAnsi="標楷體"/>
                <w:szCs w:val="24"/>
              </w:rPr>
              <w:t>出生</w:t>
            </w:r>
          </w:p>
          <w:p w:rsidR="00A7206A" w:rsidRPr="00904DB1" w:rsidRDefault="00A7206A" w:rsidP="0054511F">
            <w:pPr>
              <w:snapToGrid w:val="0"/>
              <w:spacing w:line="240" w:lineRule="exact"/>
              <w:jc w:val="center"/>
            </w:pPr>
            <w:r w:rsidRPr="00904DB1">
              <w:rPr>
                <w:rFonts w:ascii="標楷體" w:eastAsia="標楷體" w:hAnsi="標楷體"/>
                <w:szCs w:val="24"/>
              </w:rPr>
              <w:t>年月日</w:t>
            </w:r>
          </w:p>
        </w:tc>
        <w:tc>
          <w:tcPr>
            <w:tcW w:w="1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4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</w:pPr>
            <w:r w:rsidRPr="00904DB1">
              <w:rPr>
                <w:rFonts w:ascii="標楷體" w:eastAsia="標楷體" w:hAnsi="標楷體"/>
                <w:szCs w:val="24"/>
              </w:rPr>
              <w:t>性別</w:t>
            </w:r>
          </w:p>
        </w:tc>
        <w:tc>
          <w:tcPr>
            <w:tcW w:w="1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83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</w:pPr>
            <w:r w:rsidRPr="00904DB1">
              <w:rPr>
                <w:rFonts w:ascii="標楷體" w:eastAsia="標楷體" w:hAnsi="標楷體"/>
                <w:szCs w:val="24"/>
              </w:rPr>
              <w:t>電子信箱</w:t>
            </w:r>
          </w:p>
        </w:tc>
        <w:tc>
          <w:tcPr>
            <w:tcW w:w="330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7206A" w:rsidRPr="00904DB1" w:rsidTr="00FE3A70">
        <w:trPr>
          <w:trHeight w:val="301"/>
        </w:trPr>
        <w:tc>
          <w:tcPr>
            <w:tcW w:w="1296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/>
        </w:tc>
        <w:tc>
          <w:tcPr>
            <w:tcW w:w="1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/>
        </w:tc>
        <w:tc>
          <w:tcPr>
            <w:tcW w:w="1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83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/>
        </w:tc>
        <w:tc>
          <w:tcPr>
            <w:tcW w:w="330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7206A" w:rsidRPr="00904DB1" w:rsidTr="00FE3A70">
        <w:trPr>
          <w:trHeight w:val="301"/>
        </w:trPr>
        <w:tc>
          <w:tcPr>
            <w:tcW w:w="1296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/>
        </w:tc>
        <w:tc>
          <w:tcPr>
            <w:tcW w:w="173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4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/>
        </w:tc>
        <w:tc>
          <w:tcPr>
            <w:tcW w:w="1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683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/>
        </w:tc>
        <w:tc>
          <w:tcPr>
            <w:tcW w:w="330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7206A" w:rsidRPr="00904DB1" w:rsidTr="00FE3A70">
        <w:trPr>
          <w:trHeight w:val="405"/>
        </w:trPr>
        <w:tc>
          <w:tcPr>
            <w:tcW w:w="129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</w:pPr>
            <w:r w:rsidRPr="00904DB1">
              <w:rPr>
                <w:rFonts w:ascii="標楷體" w:eastAsia="標楷體" w:hAnsi="標楷體"/>
                <w:szCs w:val="24"/>
              </w:rPr>
              <w:t>地址</w:t>
            </w:r>
          </w:p>
        </w:tc>
        <w:tc>
          <w:tcPr>
            <w:tcW w:w="366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206A" w:rsidRPr="00904DB1" w:rsidRDefault="00A7206A" w:rsidP="0054511F">
            <w:pPr>
              <w:snapToGrid w:val="0"/>
              <w:spacing w:line="240" w:lineRule="exact"/>
              <w:jc w:val="both"/>
            </w:pPr>
            <w:r w:rsidRPr="00904DB1">
              <w:rPr>
                <w:rFonts w:ascii="標楷體" w:eastAsia="標楷體" w:hAnsi="標楷體"/>
                <w:szCs w:val="24"/>
              </w:rPr>
              <w:t>□□□</w:t>
            </w:r>
          </w:p>
        </w:tc>
        <w:tc>
          <w:tcPr>
            <w:tcW w:w="1683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</w:pPr>
            <w:r w:rsidRPr="00904DB1">
              <w:rPr>
                <w:rFonts w:ascii="標楷體" w:eastAsia="標楷體" w:hAnsi="標楷體"/>
                <w:szCs w:val="24"/>
              </w:rPr>
              <w:t>電話</w:t>
            </w:r>
          </w:p>
        </w:tc>
        <w:tc>
          <w:tcPr>
            <w:tcW w:w="330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both"/>
            </w:pPr>
            <w:r w:rsidRPr="00904DB1">
              <w:rPr>
                <w:rFonts w:ascii="標楷體" w:eastAsia="標楷體" w:hAnsi="標楷體"/>
                <w:szCs w:val="24"/>
              </w:rPr>
              <w:t>（</w:t>
            </w:r>
            <w:r w:rsidRPr="00904DB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904DB1">
              <w:rPr>
                <w:rFonts w:ascii="標楷體" w:eastAsia="標楷體" w:hAnsi="標楷體"/>
                <w:szCs w:val="24"/>
              </w:rPr>
              <w:t>）</w:t>
            </w:r>
          </w:p>
        </w:tc>
      </w:tr>
      <w:tr w:rsidR="00A7206A" w:rsidRPr="00904DB1" w:rsidTr="00FE3A70">
        <w:trPr>
          <w:trHeight w:val="439"/>
        </w:trPr>
        <w:tc>
          <w:tcPr>
            <w:tcW w:w="1296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/>
        </w:tc>
        <w:tc>
          <w:tcPr>
            <w:tcW w:w="366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206A" w:rsidRPr="00904DB1" w:rsidRDefault="00A7206A" w:rsidP="0054511F">
            <w:pPr>
              <w:snapToGrid w:val="0"/>
              <w:spacing w:line="240" w:lineRule="exact"/>
              <w:jc w:val="both"/>
            </w:pPr>
            <w:r w:rsidRPr="00904DB1">
              <w:rPr>
                <w:rFonts w:ascii="標楷體" w:eastAsia="標楷體" w:hAnsi="標楷體"/>
                <w:szCs w:val="24"/>
              </w:rPr>
              <w:t>□□□</w:t>
            </w:r>
          </w:p>
        </w:tc>
        <w:tc>
          <w:tcPr>
            <w:tcW w:w="1683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/>
        </w:tc>
        <w:tc>
          <w:tcPr>
            <w:tcW w:w="330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both"/>
            </w:pPr>
            <w:r w:rsidRPr="00904DB1">
              <w:rPr>
                <w:rFonts w:ascii="標楷體" w:eastAsia="標楷體" w:hAnsi="標楷體"/>
                <w:szCs w:val="24"/>
              </w:rPr>
              <w:t>（</w:t>
            </w:r>
            <w:r w:rsidRPr="00904DB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904DB1">
              <w:rPr>
                <w:rFonts w:ascii="標楷體" w:eastAsia="標楷體" w:hAnsi="標楷體"/>
                <w:szCs w:val="24"/>
              </w:rPr>
              <w:t>）</w:t>
            </w:r>
          </w:p>
        </w:tc>
      </w:tr>
      <w:tr w:rsidR="00A7206A" w:rsidRPr="00904DB1" w:rsidTr="00FE3A70">
        <w:trPr>
          <w:trHeight w:val="403"/>
        </w:trPr>
        <w:tc>
          <w:tcPr>
            <w:tcW w:w="1296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/>
        </w:tc>
        <w:tc>
          <w:tcPr>
            <w:tcW w:w="366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206A" w:rsidRPr="00904DB1" w:rsidRDefault="00A7206A" w:rsidP="0054511F">
            <w:pPr>
              <w:snapToGrid w:val="0"/>
              <w:spacing w:line="240" w:lineRule="exact"/>
              <w:jc w:val="both"/>
            </w:pPr>
            <w:r w:rsidRPr="00904DB1">
              <w:rPr>
                <w:rFonts w:ascii="標楷體" w:eastAsia="標楷體" w:hAnsi="標楷體"/>
                <w:szCs w:val="24"/>
              </w:rPr>
              <w:t>□□□</w:t>
            </w:r>
          </w:p>
        </w:tc>
        <w:tc>
          <w:tcPr>
            <w:tcW w:w="1683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/>
        </w:tc>
        <w:tc>
          <w:tcPr>
            <w:tcW w:w="330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both"/>
            </w:pPr>
            <w:r w:rsidRPr="00904DB1">
              <w:rPr>
                <w:rFonts w:ascii="標楷體" w:eastAsia="標楷體" w:hAnsi="標楷體"/>
                <w:szCs w:val="24"/>
              </w:rPr>
              <w:t>（</w:t>
            </w:r>
            <w:r w:rsidRPr="00904DB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904DB1">
              <w:rPr>
                <w:rFonts w:ascii="標楷體" w:eastAsia="標楷體" w:hAnsi="標楷體"/>
                <w:szCs w:val="24"/>
              </w:rPr>
              <w:t>）</w:t>
            </w:r>
          </w:p>
        </w:tc>
      </w:tr>
      <w:tr w:rsidR="00A7206A" w:rsidRPr="00904DB1" w:rsidTr="00FE3A70">
        <w:trPr>
          <w:trHeight w:val="424"/>
        </w:trPr>
        <w:tc>
          <w:tcPr>
            <w:tcW w:w="129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</w:pPr>
            <w:r w:rsidRPr="00904DB1">
              <w:rPr>
                <w:rFonts w:ascii="標楷體" w:eastAsia="標楷體" w:hAnsi="標楷體"/>
                <w:szCs w:val="24"/>
              </w:rPr>
              <w:t>學校全銜</w:t>
            </w:r>
          </w:p>
        </w:tc>
        <w:tc>
          <w:tcPr>
            <w:tcW w:w="366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both"/>
            </w:pPr>
            <w:r w:rsidRPr="00904DB1">
              <w:rPr>
                <w:rFonts w:ascii="標楷體" w:eastAsia="標楷體" w:hAnsi="標楷體"/>
                <w:szCs w:val="24"/>
              </w:rPr>
              <w:t>第一作者</w:t>
            </w:r>
          </w:p>
        </w:tc>
        <w:tc>
          <w:tcPr>
            <w:tcW w:w="1683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</w:pPr>
            <w:r w:rsidRPr="00904DB1">
              <w:rPr>
                <w:rFonts w:ascii="標楷體" w:eastAsia="標楷體" w:hAnsi="標楷體"/>
                <w:szCs w:val="24"/>
              </w:rPr>
              <w:t>年級</w:t>
            </w:r>
          </w:p>
        </w:tc>
        <w:tc>
          <w:tcPr>
            <w:tcW w:w="330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7206A" w:rsidRPr="00904DB1" w:rsidTr="00FE3A70">
        <w:trPr>
          <w:trHeight w:val="401"/>
        </w:trPr>
        <w:tc>
          <w:tcPr>
            <w:tcW w:w="1296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/>
        </w:tc>
        <w:tc>
          <w:tcPr>
            <w:tcW w:w="366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both"/>
            </w:pPr>
            <w:r w:rsidRPr="00904DB1">
              <w:rPr>
                <w:rFonts w:ascii="標楷體" w:eastAsia="標楷體" w:hAnsi="標楷體"/>
                <w:szCs w:val="24"/>
              </w:rPr>
              <w:t>第二作者</w:t>
            </w:r>
          </w:p>
        </w:tc>
        <w:tc>
          <w:tcPr>
            <w:tcW w:w="1683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/>
        </w:tc>
        <w:tc>
          <w:tcPr>
            <w:tcW w:w="330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7206A" w:rsidRPr="00904DB1" w:rsidTr="00FE3A70">
        <w:trPr>
          <w:trHeight w:val="395"/>
        </w:trPr>
        <w:tc>
          <w:tcPr>
            <w:tcW w:w="1296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/>
        </w:tc>
        <w:tc>
          <w:tcPr>
            <w:tcW w:w="366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both"/>
            </w:pPr>
            <w:r w:rsidRPr="00904DB1">
              <w:rPr>
                <w:rFonts w:ascii="標楷體" w:eastAsia="標楷體" w:hAnsi="標楷體"/>
                <w:szCs w:val="24"/>
              </w:rPr>
              <w:t>第三作者</w:t>
            </w:r>
          </w:p>
        </w:tc>
        <w:tc>
          <w:tcPr>
            <w:tcW w:w="1683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/>
        </w:tc>
        <w:tc>
          <w:tcPr>
            <w:tcW w:w="330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</w:tr>
      <w:tr w:rsidR="00A7206A" w:rsidRPr="00904DB1" w:rsidTr="00FE3A70">
        <w:trPr>
          <w:trHeight w:val="435"/>
        </w:trPr>
        <w:tc>
          <w:tcPr>
            <w:tcW w:w="129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</w:pPr>
            <w:r w:rsidRPr="00904DB1">
              <w:rPr>
                <w:rFonts w:ascii="標楷體" w:eastAsia="標楷體" w:hAnsi="標楷體"/>
                <w:szCs w:val="24"/>
              </w:rPr>
              <w:t>學校地址</w:t>
            </w:r>
          </w:p>
        </w:tc>
        <w:tc>
          <w:tcPr>
            <w:tcW w:w="366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206A" w:rsidRPr="00904DB1" w:rsidRDefault="00A7206A" w:rsidP="0054511F">
            <w:pPr>
              <w:snapToGrid w:val="0"/>
              <w:spacing w:line="240" w:lineRule="exact"/>
              <w:jc w:val="both"/>
            </w:pPr>
            <w:r w:rsidRPr="00904DB1">
              <w:rPr>
                <w:rFonts w:ascii="標楷體" w:eastAsia="標楷體" w:hAnsi="標楷體"/>
                <w:szCs w:val="24"/>
              </w:rPr>
              <w:t>□□□</w:t>
            </w:r>
          </w:p>
        </w:tc>
        <w:tc>
          <w:tcPr>
            <w:tcW w:w="1683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</w:pPr>
            <w:r w:rsidRPr="00904DB1">
              <w:rPr>
                <w:rFonts w:ascii="標楷體" w:eastAsia="標楷體" w:hAnsi="標楷體"/>
                <w:szCs w:val="24"/>
              </w:rPr>
              <w:t>學校電話</w:t>
            </w:r>
          </w:p>
        </w:tc>
        <w:tc>
          <w:tcPr>
            <w:tcW w:w="330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both"/>
            </w:pPr>
            <w:r w:rsidRPr="00904DB1">
              <w:rPr>
                <w:rFonts w:ascii="標楷體" w:eastAsia="標楷體" w:hAnsi="標楷體"/>
                <w:szCs w:val="24"/>
              </w:rPr>
              <w:t>（</w:t>
            </w:r>
            <w:r w:rsidRPr="00904DB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904DB1">
              <w:rPr>
                <w:rFonts w:ascii="標楷體" w:eastAsia="標楷體" w:hAnsi="標楷體"/>
                <w:szCs w:val="24"/>
              </w:rPr>
              <w:t>）</w:t>
            </w:r>
          </w:p>
        </w:tc>
      </w:tr>
      <w:tr w:rsidR="00A7206A" w:rsidRPr="00904DB1" w:rsidTr="00FE3A70">
        <w:trPr>
          <w:trHeight w:val="435"/>
        </w:trPr>
        <w:tc>
          <w:tcPr>
            <w:tcW w:w="1296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/>
        </w:tc>
        <w:tc>
          <w:tcPr>
            <w:tcW w:w="366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206A" w:rsidRPr="00904DB1" w:rsidRDefault="00A7206A" w:rsidP="0054511F">
            <w:pPr>
              <w:snapToGrid w:val="0"/>
              <w:spacing w:line="240" w:lineRule="exact"/>
              <w:jc w:val="both"/>
            </w:pPr>
            <w:r w:rsidRPr="00904DB1">
              <w:rPr>
                <w:rFonts w:ascii="標楷體" w:eastAsia="標楷體" w:hAnsi="標楷體"/>
                <w:szCs w:val="24"/>
              </w:rPr>
              <w:t>□□□</w:t>
            </w:r>
          </w:p>
        </w:tc>
        <w:tc>
          <w:tcPr>
            <w:tcW w:w="1683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/>
        </w:tc>
        <w:tc>
          <w:tcPr>
            <w:tcW w:w="330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both"/>
            </w:pPr>
            <w:r w:rsidRPr="00904DB1">
              <w:rPr>
                <w:rFonts w:ascii="標楷體" w:eastAsia="標楷體" w:hAnsi="標楷體"/>
                <w:szCs w:val="24"/>
              </w:rPr>
              <w:t>（</w:t>
            </w:r>
            <w:r w:rsidRPr="00904DB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904DB1">
              <w:rPr>
                <w:rFonts w:ascii="標楷體" w:eastAsia="標楷體" w:hAnsi="標楷體"/>
                <w:szCs w:val="24"/>
              </w:rPr>
              <w:t>）</w:t>
            </w:r>
          </w:p>
        </w:tc>
      </w:tr>
      <w:tr w:rsidR="00A7206A" w:rsidRPr="00904DB1" w:rsidTr="00FE3A70">
        <w:trPr>
          <w:trHeight w:val="435"/>
        </w:trPr>
        <w:tc>
          <w:tcPr>
            <w:tcW w:w="1296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/>
        </w:tc>
        <w:tc>
          <w:tcPr>
            <w:tcW w:w="366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7206A" w:rsidRPr="00904DB1" w:rsidRDefault="00A7206A" w:rsidP="0054511F">
            <w:pPr>
              <w:snapToGrid w:val="0"/>
              <w:spacing w:line="240" w:lineRule="exact"/>
              <w:jc w:val="both"/>
            </w:pPr>
            <w:r w:rsidRPr="00904DB1">
              <w:rPr>
                <w:rFonts w:ascii="標楷體" w:eastAsia="標楷體" w:hAnsi="標楷體"/>
                <w:szCs w:val="24"/>
              </w:rPr>
              <w:t>□□□</w:t>
            </w:r>
          </w:p>
        </w:tc>
        <w:tc>
          <w:tcPr>
            <w:tcW w:w="1683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/>
        </w:tc>
        <w:tc>
          <w:tcPr>
            <w:tcW w:w="330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both"/>
            </w:pPr>
            <w:r w:rsidRPr="00904DB1">
              <w:rPr>
                <w:rFonts w:ascii="標楷體" w:eastAsia="標楷體" w:hAnsi="標楷體"/>
                <w:szCs w:val="24"/>
              </w:rPr>
              <w:t>（</w:t>
            </w:r>
            <w:r w:rsidRPr="00904DB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904DB1">
              <w:rPr>
                <w:rFonts w:ascii="標楷體" w:eastAsia="標楷體" w:hAnsi="標楷體"/>
                <w:szCs w:val="24"/>
              </w:rPr>
              <w:t>）</w:t>
            </w:r>
          </w:p>
        </w:tc>
      </w:tr>
      <w:tr w:rsidR="00A7206A" w:rsidRPr="00904DB1" w:rsidTr="0054511F">
        <w:trPr>
          <w:cantSplit/>
          <w:trHeight w:val="375"/>
        </w:trPr>
        <w:tc>
          <w:tcPr>
            <w:tcW w:w="9951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center"/>
            </w:pPr>
            <w:r w:rsidRPr="00904DB1">
              <w:rPr>
                <w:rFonts w:ascii="標楷體" w:eastAsia="標楷體" w:hAnsi="標楷體"/>
                <w:b/>
                <w:szCs w:val="24"/>
              </w:rPr>
              <w:t>指導教師(授)資料欄位請依序填寫，推薦出國教師以在職編制內合格中等學校指導教師為限。</w:t>
            </w:r>
          </w:p>
        </w:tc>
      </w:tr>
      <w:tr w:rsidR="00A7206A" w:rsidRPr="00904DB1" w:rsidTr="00FE3A70">
        <w:trPr>
          <w:cantSplit/>
          <w:trHeight w:val="375"/>
        </w:trPr>
        <w:tc>
          <w:tcPr>
            <w:tcW w:w="113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904DB1">
              <w:rPr>
                <w:rFonts w:ascii="標楷體" w:eastAsia="標楷體" w:hAnsi="標楷體"/>
                <w:szCs w:val="24"/>
              </w:rPr>
              <w:t>指導教師(授)</w:t>
            </w:r>
          </w:p>
          <w:p w:rsidR="00A7206A" w:rsidRPr="00904DB1" w:rsidRDefault="00A7206A" w:rsidP="0054511F">
            <w:pPr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  <w:p w:rsidR="00A7206A" w:rsidRPr="00904DB1" w:rsidRDefault="00A7206A" w:rsidP="0054511F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904DB1">
              <w:rPr>
                <w:rFonts w:ascii="標楷體" w:eastAsia="標楷體" w:hAnsi="標楷體" w:hint="eastAsia"/>
                <w:szCs w:val="24"/>
              </w:rPr>
              <w:t>1.</w:t>
            </w:r>
            <w:r w:rsidRPr="00904DB1">
              <w:rPr>
                <w:rFonts w:ascii="標楷體" w:eastAsia="標楷體" w:hAnsi="標楷體"/>
              </w:rPr>
              <w:t xml:space="preserve"> 主要</w:t>
            </w:r>
          </w:p>
        </w:tc>
        <w:tc>
          <w:tcPr>
            <w:tcW w:w="14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904DB1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241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904DB1">
              <w:rPr>
                <w:rFonts w:ascii="標楷體" w:eastAsia="標楷體" w:hAnsi="標楷體"/>
                <w:szCs w:val="24"/>
              </w:rPr>
              <w:t>指導教師(授)</w:t>
            </w:r>
          </w:p>
          <w:p w:rsidR="00A7206A" w:rsidRPr="00904DB1" w:rsidRDefault="00A7206A" w:rsidP="0054511F">
            <w:pPr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  <w:p w:rsidR="00A7206A" w:rsidRPr="00904DB1" w:rsidRDefault="00A7206A" w:rsidP="0054511F">
            <w:pPr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904DB1">
              <w:rPr>
                <w:rFonts w:ascii="標楷體" w:eastAsia="標楷體" w:hAnsi="標楷體" w:hint="eastAsia"/>
                <w:szCs w:val="24"/>
              </w:rPr>
              <w:t>2.</w:t>
            </w:r>
            <w:r w:rsidRPr="00904DB1">
              <w:rPr>
                <w:rFonts w:ascii="標楷體" w:eastAsia="標楷體" w:hAnsi="標楷體"/>
                <w:szCs w:val="24"/>
              </w:rPr>
              <w:t>協助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904DB1">
              <w:rPr>
                <w:rFonts w:ascii="標楷體" w:eastAsia="標楷體" w:hAnsi="標楷體" w:hint="eastAsia"/>
                <w:szCs w:val="24"/>
              </w:rPr>
              <w:t>姓名</w:t>
            </w:r>
          </w:p>
        </w:tc>
        <w:tc>
          <w:tcPr>
            <w:tcW w:w="24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A7206A" w:rsidRPr="00904DB1" w:rsidTr="00FE3A70">
        <w:trPr>
          <w:cantSplit/>
          <w:trHeight w:val="375"/>
        </w:trPr>
        <w:tc>
          <w:tcPr>
            <w:tcW w:w="113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</w:pPr>
          </w:p>
        </w:tc>
        <w:tc>
          <w:tcPr>
            <w:tcW w:w="14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904DB1">
              <w:rPr>
                <w:rFonts w:ascii="標楷體" w:eastAsia="標楷體" w:hAnsi="標楷體"/>
                <w:szCs w:val="24"/>
              </w:rPr>
              <w:t>性別</w:t>
            </w:r>
          </w:p>
        </w:tc>
        <w:tc>
          <w:tcPr>
            <w:tcW w:w="241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</w:tcPr>
          <w:p w:rsidR="00A7206A" w:rsidRPr="00904DB1" w:rsidRDefault="00A7206A" w:rsidP="0054511F">
            <w:pPr>
              <w:snapToGrid w:val="0"/>
              <w:spacing w:line="240" w:lineRule="exact"/>
            </w:pP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904DB1">
              <w:rPr>
                <w:rFonts w:ascii="標楷體" w:eastAsia="標楷體" w:hAnsi="標楷體"/>
                <w:szCs w:val="24"/>
              </w:rPr>
              <w:t>性別</w:t>
            </w:r>
          </w:p>
        </w:tc>
        <w:tc>
          <w:tcPr>
            <w:tcW w:w="24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A7206A" w:rsidRPr="00904DB1" w:rsidTr="00FE3A70">
        <w:trPr>
          <w:cantSplit/>
          <w:trHeight w:val="351"/>
        </w:trPr>
        <w:tc>
          <w:tcPr>
            <w:tcW w:w="113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904DB1">
              <w:rPr>
                <w:rFonts w:ascii="標楷體" w:eastAsia="標楷體" w:hAnsi="標楷體" w:hint="eastAsia"/>
              </w:rPr>
              <w:t>身份證字號</w:t>
            </w:r>
          </w:p>
        </w:tc>
        <w:tc>
          <w:tcPr>
            <w:tcW w:w="241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904DB1">
              <w:rPr>
                <w:rFonts w:ascii="標楷體" w:eastAsia="標楷體" w:hAnsi="標楷體" w:hint="eastAsia"/>
              </w:rPr>
              <w:t>身份證字號</w:t>
            </w:r>
          </w:p>
        </w:tc>
        <w:tc>
          <w:tcPr>
            <w:tcW w:w="24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</w:p>
        </w:tc>
      </w:tr>
      <w:tr w:rsidR="00A7206A" w:rsidRPr="00904DB1" w:rsidTr="00FE3A70">
        <w:trPr>
          <w:cantSplit/>
          <w:trHeight w:val="351"/>
        </w:trPr>
        <w:tc>
          <w:tcPr>
            <w:tcW w:w="113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</w:pPr>
          </w:p>
        </w:tc>
        <w:tc>
          <w:tcPr>
            <w:tcW w:w="14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FE3A70" w:rsidP="0054511F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904DB1">
              <w:rPr>
                <w:rFonts w:ascii="標楷體" w:eastAsia="標楷體" w:hAnsi="標楷體"/>
              </w:rPr>
              <w:t>服務單位</w:t>
            </w:r>
          </w:p>
        </w:tc>
        <w:tc>
          <w:tcPr>
            <w:tcW w:w="241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</w:pP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FE3A70" w:rsidP="0054511F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904DB1">
              <w:rPr>
                <w:rFonts w:ascii="標楷體" w:eastAsia="標楷體" w:hAnsi="標楷體"/>
              </w:rPr>
              <w:t>服務單位</w:t>
            </w:r>
          </w:p>
        </w:tc>
        <w:tc>
          <w:tcPr>
            <w:tcW w:w="24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</w:p>
        </w:tc>
      </w:tr>
      <w:tr w:rsidR="00A7206A" w:rsidRPr="00904DB1" w:rsidTr="00FE3A70">
        <w:trPr>
          <w:cantSplit/>
          <w:trHeight w:val="351"/>
        </w:trPr>
        <w:tc>
          <w:tcPr>
            <w:tcW w:w="113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</w:pPr>
          </w:p>
        </w:tc>
        <w:tc>
          <w:tcPr>
            <w:tcW w:w="14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FE3A70" w:rsidP="0054511F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904DB1">
              <w:rPr>
                <w:rFonts w:ascii="標楷體" w:eastAsia="標楷體" w:hAnsi="標楷體"/>
              </w:rPr>
              <w:t>手機</w:t>
            </w:r>
            <w:r w:rsidRPr="00904DB1">
              <w:rPr>
                <w:rFonts w:ascii="標楷體" w:eastAsia="標楷體" w:hAnsi="標楷體" w:hint="eastAsia"/>
              </w:rPr>
              <w:t>/電話</w:t>
            </w:r>
          </w:p>
        </w:tc>
        <w:tc>
          <w:tcPr>
            <w:tcW w:w="241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</w:pP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FE3A70" w:rsidP="0054511F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904DB1">
              <w:rPr>
                <w:rFonts w:ascii="標楷體" w:eastAsia="標楷體" w:hAnsi="標楷體"/>
              </w:rPr>
              <w:t>手機</w:t>
            </w:r>
            <w:r w:rsidRPr="00904DB1">
              <w:rPr>
                <w:rFonts w:ascii="標楷體" w:eastAsia="標楷體" w:hAnsi="標楷體" w:hint="eastAsia"/>
              </w:rPr>
              <w:t>/電話</w:t>
            </w:r>
          </w:p>
        </w:tc>
        <w:tc>
          <w:tcPr>
            <w:tcW w:w="24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</w:p>
        </w:tc>
      </w:tr>
      <w:tr w:rsidR="00A7206A" w:rsidRPr="00904DB1" w:rsidTr="00FE3A70">
        <w:trPr>
          <w:cantSplit/>
          <w:trHeight w:val="413"/>
        </w:trPr>
        <w:tc>
          <w:tcPr>
            <w:tcW w:w="113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</w:pPr>
          </w:p>
        </w:tc>
        <w:tc>
          <w:tcPr>
            <w:tcW w:w="14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FE3A70" w:rsidP="0054511F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904DB1">
              <w:rPr>
                <w:rFonts w:ascii="標楷體" w:eastAsia="標楷體" w:hAnsi="標楷體"/>
              </w:rPr>
              <w:t>電子郵件</w:t>
            </w:r>
          </w:p>
        </w:tc>
        <w:tc>
          <w:tcPr>
            <w:tcW w:w="241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rPr>
                <w:b/>
                <w:sz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06A" w:rsidRPr="00904DB1" w:rsidRDefault="00FE3A70" w:rsidP="0054511F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904DB1">
              <w:rPr>
                <w:rFonts w:ascii="標楷體" w:eastAsia="標楷體" w:hAnsi="標楷體"/>
              </w:rPr>
              <w:t>電子郵件</w:t>
            </w:r>
          </w:p>
        </w:tc>
        <w:tc>
          <w:tcPr>
            <w:tcW w:w="2437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</w:p>
        </w:tc>
      </w:tr>
      <w:tr w:rsidR="00A7206A" w:rsidRPr="00904DB1" w:rsidTr="0054511F">
        <w:trPr>
          <w:cantSplit/>
          <w:trHeight w:val="887"/>
        </w:trPr>
        <w:tc>
          <w:tcPr>
            <w:tcW w:w="9951" w:type="dxa"/>
            <w:gridSpan w:val="13"/>
            <w:tcBorders>
              <w:top w:val="single" w:sz="18" w:space="0" w:color="00000A"/>
              <w:left w:val="single" w:sz="18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8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04DB1">
              <w:rPr>
                <w:rFonts w:ascii="標楷體" w:eastAsia="標楷體" w:hAnsi="標楷體" w:hint="eastAsia"/>
                <w:b/>
                <w:sz w:val="28"/>
                <w:szCs w:val="28"/>
              </w:rPr>
              <w:t>作者及指導教師(授)簽名</w:t>
            </w:r>
          </w:p>
          <w:p w:rsidR="00A7206A" w:rsidRPr="00904DB1" w:rsidRDefault="00F2496A" w:rsidP="0054511F">
            <w:pPr>
              <w:snapToGrid w:val="0"/>
              <w:spacing w:line="280" w:lineRule="exact"/>
            </w:pPr>
            <w:r w:rsidRPr="00904DB1">
              <w:rPr>
                <w:rFonts w:ascii="標楷體" w:eastAsia="標楷體" w:hAnsi="標楷體" w:hint="eastAsia"/>
                <w:b/>
                <w:szCs w:val="24"/>
              </w:rPr>
              <w:t>本人已了解研究倫理的要義，且本參展作品係由作者親自製作，未仿製、抄襲其他研究成果。</w:t>
            </w:r>
          </w:p>
        </w:tc>
      </w:tr>
      <w:tr w:rsidR="00A7206A" w:rsidRPr="00904DB1" w:rsidTr="00FE3A70">
        <w:trPr>
          <w:cantSplit/>
          <w:trHeight w:val="517"/>
        </w:trPr>
        <w:tc>
          <w:tcPr>
            <w:tcW w:w="1133" w:type="dxa"/>
            <w:vMerge w:val="restart"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</w:pPr>
            <w:r w:rsidRPr="00904DB1">
              <w:rPr>
                <w:rFonts w:ascii="標楷體" w:eastAsia="標楷體" w:hAnsi="標楷體" w:hint="eastAsia"/>
                <w:szCs w:val="24"/>
              </w:rPr>
              <w:t>作者簽名</w:t>
            </w:r>
          </w:p>
        </w:tc>
        <w:tc>
          <w:tcPr>
            <w:tcW w:w="383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</w:pPr>
            <w:r w:rsidRPr="00904DB1">
              <w:rPr>
                <w:rFonts w:ascii="標楷體" w:eastAsia="標楷體" w:hAnsi="標楷體"/>
                <w:szCs w:val="24"/>
              </w:rPr>
              <w:t>1.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</w:pPr>
            <w:r w:rsidRPr="00904DB1">
              <w:rPr>
                <w:rFonts w:ascii="標楷體" w:eastAsia="標楷體" w:hAnsi="標楷體"/>
                <w:szCs w:val="24"/>
              </w:rPr>
              <w:t>家長簽章</w:t>
            </w:r>
          </w:p>
        </w:tc>
        <w:tc>
          <w:tcPr>
            <w:tcW w:w="385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</w:pPr>
            <w:r w:rsidRPr="00904DB1">
              <w:rPr>
                <w:rFonts w:ascii="標楷體" w:eastAsia="標楷體" w:hAnsi="標楷體"/>
                <w:szCs w:val="24"/>
              </w:rPr>
              <w:t>1.</w:t>
            </w:r>
          </w:p>
        </w:tc>
      </w:tr>
      <w:tr w:rsidR="00A7206A" w:rsidRPr="00904DB1" w:rsidTr="00FE3A70">
        <w:trPr>
          <w:cantSplit/>
          <w:trHeight w:val="551"/>
        </w:trPr>
        <w:tc>
          <w:tcPr>
            <w:tcW w:w="11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/>
        </w:tc>
        <w:tc>
          <w:tcPr>
            <w:tcW w:w="383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</w:pPr>
            <w:r w:rsidRPr="00904DB1">
              <w:rPr>
                <w:rFonts w:ascii="標楷體" w:eastAsia="標楷體" w:hAnsi="標楷體"/>
                <w:szCs w:val="24"/>
              </w:rPr>
              <w:t>2.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/>
        </w:tc>
        <w:tc>
          <w:tcPr>
            <w:tcW w:w="385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</w:pPr>
            <w:r w:rsidRPr="00904DB1">
              <w:rPr>
                <w:rFonts w:ascii="標楷體" w:eastAsia="標楷體" w:hAnsi="標楷體"/>
                <w:szCs w:val="24"/>
              </w:rPr>
              <w:t>2.</w:t>
            </w:r>
            <w:r w:rsidR="00BC7124">
              <w:rPr>
                <w:noProof/>
              </w:rPr>
              <w:t xml:space="preserve"> </w:t>
            </w:r>
          </w:p>
        </w:tc>
      </w:tr>
      <w:tr w:rsidR="00A7206A" w:rsidRPr="00904DB1" w:rsidTr="00FE3A70">
        <w:trPr>
          <w:cantSplit/>
          <w:trHeight w:val="544"/>
        </w:trPr>
        <w:tc>
          <w:tcPr>
            <w:tcW w:w="1133" w:type="dxa"/>
            <w:vMerge/>
            <w:tcBorders>
              <w:top w:val="single" w:sz="4" w:space="0" w:color="00000A"/>
              <w:left w:val="single" w:sz="1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/>
        </w:tc>
        <w:tc>
          <w:tcPr>
            <w:tcW w:w="383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</w:pPr>
            <w:r w:rsidRPr="00904DB1">
              <w:rPr>
                <w:rFonts w:ascii="標楷體" w:eastAsia="標楷體" w:hAnsi="標楷體"/>
                <w:szCs w:val="24"/>
              </w:rPr>
              <w:t>3.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/>
        </w:tc>
        <w:tc>
          <w:tcPr>
            <w:tcW w:w="385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</w:pPr>
            <w:r w:rsidRPr="00904DB1">
              <w:rPr>
                <w:rFonts w:ascii="標楷體" w:eastAsia="標楷體" w:hAnsi="標楷體"/>
                <w:szCs w:val="24"/>
              </w:rPr>
              <w:t>3.</w:t>
            </w:r>
          </w:p>
        </w:tc>
      </w:tr>
      <w:tr w:rsidR="00A7206A" w:rsidRPr="00904DB1" w:rsidTr="00FE3A70">
        <w:trPr>
          <w:cantSplit/>
          <w:trHeight w:val="557"/>
        </w:trPr>
        <w:tc>
          <w:tcPr>
            <w:tcW w:w="1133" w:type="dxa"/>
            <w:tcBorders>
              <w:top w:val="single" w:sz="4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A7206A">
            <w:pPr>
              <w:snapToGrid w:val="0"/>
              <w:spacing w:line="240" w:lineRule="exact"/>
            </w:pPr>
            <w:r w:rsidRPr="00904DB1">
              <w:rPr>
                <w:rFonts w:ascii="標楷體" w:eastAsia="標楷體" w:hAnsi="標楷體"/>
                <w:szCs w:val="24"/>
              </w:rPr>
              <w:t>指導教師(授)簽章</w:t>
            </w:r>
          </w:p>
        </w:tc>
        <w:tc>
          <w:tcPr>
            <w:tcW w:w="3830" w:type="dxa"/>
            <w:gridSpan w:val="6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7206A" w:rsidRPr="00904DB1" w:rsidRDefault="00A7206A" w:rsidP="0054511F">
            <w:pPr>
              <w:snapToGrid w:val="0"/>
              <w:spacing w:line="240" w:lineRule="exact"/>
              <w:jc w:val="both"/>
            </w:pPr>
            <w:r w:rsidRPr="00904DB1">
              <w:rPr>
                <w:rFonts w:ascii="標楷體" w:eastAsia="標楷體" w:hAnsi="標楷體"/>
                <w:szCs w:val="24"/>
              </w:rPr>
              <w:t>1.</w:t>
            </w:r>
          </w:p>
        </w:tc>
        <w:tc>
          <w:tcPr>
            <w:tcW w:w="4988" w:type="dxa"/>
            <w:gridSpan w:val="6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auto"/>
            <w:vAlign w:val="center"/>
          </w:tcPr>
          <w:p w:rsidR="00A7206A" w:rsidRPr="00904DB1" w:rsidRDefault="00BC7124" w:rsidP="0054511F">
            <w:pPr>
              <w:snapToGrid w:val="0"/>
              <w:spacing w:line="240" w:lineRule="exac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75D4666" wp14:editId="20625B19">
                      <wp:simplePos x="0" y="0"/>
                      <wp:positionH relativeFrom="column">
                        <wp:posOffset>2223135</wp:posOffset>
                      </wp:positionH>
                      <wp:positionV relativeFrom="paragraph">
                        <wp:posOffset>361950</wp:posOffset>
                      </wp:positionV>
                      <wp:extent cx="1156335" cy="386080"/>
                      <wp:effectExtent l="0" t="0" r="5715" b="0"/>
                      <wp:wrapNone/>
                      <wp:docPr id="1" name="文字方塊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6335" cy="386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C7124" w:rsidRPr="0088745F" w:rsidRDefault="00BC7124" w:rsidP="00BC7124">
                                  <w:pPr>
                                    <w:rPr>
                                      <w:b/>
                                    </w:rPr>
                                  </w:pPr>
                                  <w:r w:rsidRPr="0088745F">
                                    <w:rPr>
                                      <w:b/>
                                    </w:rPr>
                                    <w:t>接續</w:t>
                                  </w:r>
                                  <w:r>
                                    <w:rPr>
                                      <w:b/>
                                    </w:rPr>
                                    <w:t>下一頁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margin-left:175.05pt;margin-top:28.5pt;width:91.05pt;height:3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" stroked="f">
                      <v:textbox>
                        <w:txbxContent>
                          <w:p w:rsidR="00BC7124" w:rsidRPr="0088745F" w:rsidRDefault="00BC7124" w:rsidP="00BC7124">
                            <w:pPr>
                              <w:rPr>
                                <w:b/>
                              </w:rPr>
                            </w:pPr>
                            <w:r w:rsidRPr="0088745F">
                              <w:rPr>
                                <w:b/>
                              </w:rPr>
                              <w:t>接續</w:t>
                            </w:r>
                            <w:r>
                              <w:rPr>
                                <w:b/>
                              </w:rPr>
                              <w:t>下一頁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7206A" w:rsidRPr="00904DB1">
              <w:rPr>
                <w:rFonts w:ascii="標楷體" w:eastAsia="標楷體" w:hAnsi="標楷體"/>
                <w:szCs w:val="24"/>
              </w:rPr>
              <w:t>2.</w:t>
            </w:r>
          </w:p>
        </w:tc>
        <w:bookmarkStart w:id="0" w:name="_GoBack"/>
        <w:bookmarkEnd w:id="0"/>
      </w:tr>
    </w:tbl>
    <w:p w:rsidR="00075E09" w:rsidRPr="00904DB1" w:rsidRDefault="00075E09" w:rsidP="00075E09">
      <w:pPr>
        <w:pageBreakBefore/>
        <w:spacing w:line="480" w:lineRule="exact"/>
      </w:pPr>
      <w:r w:rsidRPr="00904DB1">
        <w:rPr>
          <w:b/>
        </w:rPr>
        <w:lastRenderedPageBreak/>
        <w:t>(</w:t>
      </w:r>
      <w:r w:rsidRPr="00904DB1">
        <w:rPr>
          <w:b/>
        </w:rPr>
        <w:t>續前</w:t>
      </w:r>
      <w:r w:rsidRPr="00904DB1">
        <w:rPr>
          <w:b/>
        </w:rPr>
        <w:t>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51"/>
      </w:tblGrid>
      <w:tr w:rsidR="00075E09" w:rsidRPr="00904DB1" w:rsidTr="00AF0578">
        <w:trPr>
          <w:cantSplit/>
          <w:trHeight w:val="405"/>
        </w:trPr>
        <w:tc>
          <w:tcPr>
            <w:tcW w:w="9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75E09" w:rsidRPr="00904DB1" w:rsidRDefault="00075E09" w:rsidP="00075E09">
            <w:pPr>
              <w:snapToGrid w:val="0"/>
              <w:spacing w:line="240" w:lineRule="exact"/>
              <w:jc w:val="center"/>
            </w:pPr>
            <w:r w:rsidRPr="00904DB1">
              <w:rPr>
                <w:rFonts w:ascii="標楷體" w:eastAsia="標楷體" w:hAnsi="標楷體"/>
                <w:b/>
                <w:szCs w:val="24"/>
              </w:rPr>
              <w:t>參展安全規則 自我檢核</w:t>
            </w:r>
          </w:p>
        </w:tc>
      </w:tr>
      <w:tr w:rsidR="00075E09" w:rsidRPr="00904DB1" w:rsidTr="00AF0578">
        <w:trPr>
          <w:cantSplit/>
          <w:trHeight w:val="260"/>
        </w:trPr>
        <w:tc>
          <w:tcPr>
            <w:tcW w:w="99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75E09" w:rsidRPr="00904DB1" w:rsidRDefault="00075E09" w:rsidP="00075E09">
            <w:pPr>
              <w:numPr>
                <w:ilvl w:val="0"/>
                <w:numId w:val="5"/>
              </w:numPr>
              <w:snapToGrid w:val="0"/>
              <w:spacing w:line="300" w:lineRule="exact"/>
              <w:jc w:val="both"/>
              <w:rPr>
                <w:rFonts w:ascii="Calibri" w:hAnsi="Calibri"/>
                <w:szCs w:val="22"/>
              </w:rPr>
            </w:pPr>
            <w:r w:rsidRPr="00904DB1">
              <w:rPr>
                <w:rFonts w:ascii="標楷體" w:eastAsia="標楷體" w:hAnsi="標楷體"/>
                <w:bCs/>
                <w:szCs w:val="24"/>
              </w:rPr>
              <w:t xml:space="preserve">是否涉及運用具危險性設備(設計)或從事潛在有害的或具危險性活動者(例如：涉及操作交流電壓超過220伏特、直流電壓超過36伏特、雷射裝置或X光等實驗作品)? </w:t>
            </w:r>
          </w:p>
          <w:p w:rsidR="00075E09" w:rsidRPr="00904DB1" w:rsidRDefault="00075E09" w:rsidP="00075E09">
            <w:pPr>
              <w:snapToGrid w:val="0"/>
              <w:spacing w:line="300" w:lineRule="exact"/>
              <w:ind w:firstLine="360"/>
            </w:pPr>
            <w:r w:rsidRPr="00904DB1">
              <w:rPr>
                <w:rFonts w:ascii="標楷體" w:eastAsia="標楷體" w:hAnsi="標楷體"/>
                <w:szCs w:val="24"/>
              </w:rPr>
              <w:t>□是</w:t>
            </w:r>
            <w:r w:rsidRPr="00904DB1">
              <w:rPr>
                <w:rFonts w:ascii="標楷體" w:eastAsia="標楷體" w:hAnsi="標楷體"/>
                <w:sz w:val="20"/>
              </w:rPr>
              <w:t>(需填寫「電壓雷射X光風險性評估表」，</w:t>
            </w:r>
            <w:proofErr w:type="gramStart"/>
            <w:r w:rsidRPr="00904DB1">
              <w:rPr>
                <w:rFonts w:ascii="標楷體" w:eastAsia="標楷體" w:hAnsi="標楷體"/>
                <w:sz w:val="20"/>
              </w:rPr>
              <w:t>詳安審規則</w:t>
            </w:r>
            <w:proofErr w:type="gramEnd"/>
            <w:r w:rsidRPr="00904DB1">
              <w:rPr>
                <w:rFonts w:ascii="標楷體" w:eastAsia="標楷體" w:hAnsi="標楷體"/>
                <w:sz w:val="20"/>
              </w:rPr>
              <w:t>及附件五之</w:t>
            </w:r>
            <w:proofErr w:type="gramStart"/>
            <w:r w:rsidRPr="00904DB1">
              <w:rPr>
                <w:rFonts w:ascii="標楷體" w:eastAsia="標楷體" w:hAnsi="標楷體"/>
                <w:sz w:val="20"/>
              </w:rPr>
              <w:t>一</w:t>
            </w:r>
            <w:proofErr w:type="gramEnd"/>
            <w:r w:rsidRPr="00904DB1">
              <w:rPr>
                <w:rFonts w:ascii="標楷體" w:eastAsia="標楷體" w:hAnsi="標楷體"/>
                <w:sz w:val="20"/>
              </w:rPr>
              <w:t xml:space="preserve">) </w:t>
            </w:r>
            <w:r w:rsidRPr="00904DB1">
              <w:rPr>
                <w:rFonts w:ascii="標楷體" w:eastAsia="標楷體" w:hAnsi="標楷體"/>
                <w:szCs w:val="24"/>
              </w:rPr>
              <w:t xml:space="preserve">  □否</w:t>
            </w:r>
          </w:p>
          <w:p w:rsidR="00075E09" w:rsidRPr="00904DB1" w:rsidRDefault="00075E09" w:rsidP="00075E09">
            <w:pPr>
              <w:snapToGrid w:val="0"/>
              <w:spacing w:line="300" w:lineRule="exact"/>
              <w:ind w:firstLine="360"/>
              <w:rPr>
                <w:rFonts w:ascii="標楷體" w:eastAsia="標楷體" w:hAnsi="標楷體"/>
                <w:szCs w:val="24"/>
              </w:rPr>
            </w:pPr>
          </w:p>
          <w:p w:rsidR="00075E09" w:rsidRPr="00904DB1" w:rsidRDefault="00075E09" w:rsidP="00075E09">
            <w:pPr>
              <w:snapToGrid w:val="0"/>
              <w:spacing w:line="300" w:lineRule="exact"/>
            </w:pPr>
            <w:r w:rsidRPr="00904DB1">
              <w:rPr>
                <w:rFonts w:ascii="標楷體" w:eastAsia="標楷體" w:hAnsi="標楷體"/>
                <w:bCs/>
                <w:szCs w:val="24"/>
              </w:rPr>
              <w:t xml:space="preserve">2. 是否以脊椎動物為研究對象? </w:t>
            </w:r>
          </w:p>
          <w:p w:rsidR="00075E09" w:rsidRPr="00904DB1" w:rsidRDefault="00075E09" w:rsidP="00075E09">
            <w:pPr>
              <w:snapToGrid w:val="0"/>
              <w:spacing w:line="300" w:lineRule="exact"/>
              <w:ind w:firstLine="360"/>
            </w:pPr>
            <w:r w:rsidRPr="00904DB1">
              <w:rPr>
                <w:rFonts w:ascii="標楷體" w:eastAsia="標楷體" w:hAnsi="標楷體"/>
                <w:szCs w:val="24"/>
              </w:rPr>
              <w:t>□是</w:t>
            </w:r>
            <w:r w:rsidRPr="00904DB1">
              <w:rPr>
                <w:rFonts w:ascii="標楷體" w:eastAsia="標楷體" w:hAnsi="標楷體"/>
                <w:sz w:val="20"/>
              </w:rPr>
              <w:t>(需填寫「</w:t>
            </w:r>
            <w:r w:rsidRPr="00904DB1">
              <w:rPr>
                <w:rFonts w:ascii="標楷體" w:eastAsia="標楷體" w:hAnsi="標楷體"/>
                <w:bCs/>
                <w:szCs w:val="24"/>
              </w:rPr>
              <w:t>脊椎動物研究切結書</w:t>
            </w:r>
            <w:r w:rsidRPr="00904DB1">
              <w:rPr>
                <w:rFonts w:ascii="標楷體" w:eastAsia="標楷體" w:hAnsi="標楷體"/>
                <w:sz w:val="20"/>
              </w:rPr>
              <w:t>」，</w:t>
            </w:r>
            <w:proofErr w:type="gramStart"/>
            <w:r w:rsidRPr="00904DB1">
              <w:rPr>
                <w:rFonts w:ascii="標楷體" w:eastAsia="標楷體" w:hAnsi="標楷體"/>
                <w:sz w:val="20"/>
              </w:rPr>
              <w:t>詳安審規則</w:t>
            </w:r>
            <w:proofErr w:type="gramEnd"/>
            <w:r w:rsidRPr="00904DB1">
              <w:rPr>
                <w:rFonts w:ascii="標楷體" w:eastAsia="標楷體" w:hAnsi="標楷體"/>
                <w:sz w:val="20"/>
              </w:rPr>
              <w:t xml:space="preserve">及附件五之二) </w:t>
            </w:r>
            <w:r w:rsidRPr="00904DB1">
              <w:rPr>
                <w:rFonts w:ascii="標楷體" w:eastAsia="標楷體" w:hAnsi="標楷體"/>
                <w:szCs w:val="24"/>
              </w:rPr>
              <w:t>□否</w:t>
            </w:r>
          </w:p>
          <w:p w:rsidR="00075E09" w:rsidRPr="00904DB1" w:rsidRDefault="00075E09" w:rsidP="00075E09">
            <w:pPr>
              <w:snapToGrid w:val="0"/>
              <w:spacing w:line="300" w:lineRule="exact"/>
              <w:ind w:firstLine="360"/>
              <w:rPr>
                <w:rFonts w:ascii="標楷體" w:eastAsia="標楷體" w:hAnsi="標楷體"/>
                <w:szCs w:val="24"/>
              </w:rPr>
            </w:pPr>
          </w:p>
          <w:p w:rsidR="00075E09" w:rsidRPr="00904DB1" w:rsidRDefault="00075E09" w:rsidP="00075E09">
            <w:pPr>
              <w:snapToGrid w:val="0"/>
              <w:spacing w:line="300" w:lineRule="exact"/>
            </w:pPr>
            <w:r w:rsidRPr="00904DB1">
              <w:rPr>
                <w:rFonts w:ascii="標楷體" w:eastAsia="標楷體" w:hAnsi="標楷體"/>
                <w:szCs w:val="24"/>
              </w:rPr>
              <w:t xml:space="preserve">3. 是否以人類為研究對象? </w:t>
            </w:r>
          </w:p>
          <w:p w:rsidR="00075E09" w:rsidRPr="00904DB1" w:rsidRDefault="00075E09" w:rsidP="00075E09">
            <w:pPr>
              <w:snapToGrid w:val="0"/>
              <w:spacing w:line="300" w:lineRule="exact"/>
              <w:ind w:left="360"/>
            </w:pPr>
            <w:r w:rsidRPr="00904DB1">
              <w:rPr>
                <w:rFonts w:ascii="標楷體" w:eastAsia="標楷體" w:hAnsi="標楷體"/>
                <w:szCs w:val="24"/>
              </w:rPr>
              <w:t>□是</w:t>
            </w:r>
            <w:r w:rsidRPr="00904DB1">
              <w:rPr>
                <w:rFonts w:ascii="標楷體" w:eastAsia="標楷體" w:hAnsi="標楷體"/>
                <w:sz w:val="20"/>
              </w:rPr>
              <w:t>(需填寫「</w:t>
            </w:r>
            <w:r w:rsidRPr="00904DB1">
              <w:rPr>
                <w:rFonts w:ascii="標楷體" w:eastAsia="標楷體" w:hAnsi="標楷體"/>
                <w:bCs/>
                <w:szCs w:val="24"/>
              </w:rPr>
              <w:t>人類研究切結書</w:t>
            </w:r>
            <w:r w:rsidRPr="00904DB1">
              <w:rPr>
                <w:rFonts w:ascii="標楷體" w:eastAsia="標楷體" w:hAnsi="標楷體"/>
                <w:sz w:val="20"/>
              </w:rPr>
              <w:t>」，並需檢附「人體試驗委員會同意書」(IRB)，</w:t>
            </w:r>
            <w:proofErr w:type="gramStart"/>
            <w:r w:rsidRPr="00904DB1">
              <w:rPr>
                <w:rFonts w:ascii="標楷體" w:eastAsia="標楷體" w:hAnsi="標楷體"/>
                <w:sz w:val="20"/>
              </w:rPr>
              <w:t>詳安審規則</w:t>
            </w:r>
            <w:proofErr w:type="gramEnd"/>
            <w:r w:rsidRPr="00904DB1">
              <w:rPr>
                <w:rFonts w:ascii="標楷體" w:eastAsia="標楷體" w:hAnsi="標楷體"/>
                <w:sz w:val="20"/>
              </w:rPr>
              <w:t>及附件五之三)</w:t>
            </w:r>
            <w:r w:rsidRPr="00904DB1">
              <w:rPr>
                <w:rFonts w:ascii="標楷體" w:eastAsia="標楷體" w:hAnsi="標楷體"/>
                <w:szCs w:val="24"/>
              </w:rPr>
              <w:t>□否</w:t>
            </w:r>
          </w:p>
          <w:p w:rsidR="00075E09" w:rsidRPr="00904DB1" w:rsidRDefault="00075E09" w:rsidP="00075E09">
            <w:pPr>
              <w:snapToGrid w:val="0"/>
              <w:spacing w:line="300" w:lineRule="exact"/>
              <w:ind w:left="360"/>
              <w:rPr>
                <w:rFonts w:ascii="標楷體" w:eastAsia="標楷體" w:hAnsi="標楷體"/>
                <w:sz w:val="20"/>
              </w:rPr>
            </w:pPr>
          </w:p>
          <w:p w:rsidR="00075E09" w:rsidRPr="00904DB1" w:rsidRDefault="00075E09" w:rsidP="00075E09">
            <w:pPr>
              <w:snapToGrid w:val="0"/>
              <w:spacing w:line="300" w:lineRule="exact"/>
            </w:pPr>
            <w:r w:rsidRPr="00904DB1">
              <w:rPr>
                <w:rFonts w:ascii="標楷體" w:eastAsia="標楷體" w:hAnsi="標楷體"/>
                <w:szCs w:val="24"/>
              </w:rPr>
              <w:t xml:space="preserve">4. 是否以遺傳基因重組為研究對象? </w:t>
            </w:r>
          </w:p>
          <w:p w:rsidR="00075E09" w:rsidRPr="00904DB1" w:rsidRDefault="00075E09" w:rsidP="00075E09">
            <w:pPr>
              <w:snapToGrid w:val="0"/>
              <w:spacing w:line="300" w:lineRule="exact"/>
              <w:ind w:firstLine="360"/>
            </w:pPr>
            <w:r w:rsidRPr="00904DB1">
              <w:rPr>
                <w:rFonts w:ascii="標楷體" w:eastAsia="標楷體" w:hAnsi="標楷體"/>
                <w:szCs w:val="24"/>
              </w:rPr>
              <w:t>□是</w:t>
            </w:r>
            <w:r w:rsidRPr="00904DB1">
              <w:rPr>
                <w:rFonts w:ascii="標楷體" w:eastAsia="標楷體" w:hAnsi="標楷體"/>
                <w:sz w:val="20"/>
              </w:rPr>
              <w:t>(需填寫「基因重組實驗同意</w:t>
            </w:r>
            <w:r w:rsidRPr="00904DB1">
              <w:rPr>
                <w:rFonts w:ascii="標楷體" w:eastAsia="標楷體" w:hAnsi="標楷體"/>
                <w:bCs/>
                <w:szCs w:val="24"/>
              </w:rPr>
              <w:t>書</w:t>
            </w:r>
            <w:r w:rsidRPr="00904DB1">
              <w:rPr>
                <w:rFonts w:ascii="標楷體" w:eastAsia="標楷體" w:hAnsi="標楷體"/>
                <w:sz w:val="20"/>
              </w:rPr>
              <w:t>」，</w:t>
            </w:r>
            <w:proofErr w:type="gramStart"/>
            <w:r w:rsidRPr="00904DB1">
              <w:rPr>
                <w:rFonts w:ascii="標楷體" w:eastAsia="標楷體" w:hAnsi="標楷體"/>
                <w:sz w:val="20"/>
              </w:rPr>
              <w:t>詳安審規則</w:t>
            </w:r>
            <w:proofErr w:type="gramEnd"/>
            <w:r w:rsidRPr="00904DB1">
              <w:rPr>
                <w:rFonts w:ascii="標楷體" w:eastAsia="標楷體" w:hAnsi="標楷體"/>
                <w:sz w:val="20"/>
              </w:rPr>
              <w:t xml:space="preserve">及附件五之四)  </w:t>
            </w:r>
            <w:r w:rsidRPr="00904DB1">
              <w:rPr>
                <w:rFonts w:ascii="標楷體" w:eastAsia="標楷體" w:hAnsi="標楷體"/>
                <w:szCs w:val="24"/>
              </w:rPr>
              <w:t>□否</w:t>
            </w:r>
          </w:p>
          <w:p w:rsidR="00075E09" w:rsidRPr="00904DB1" w:rsidRDefault="00075E09" w:rsidP="00075E09">
            <w:pPr>
              <w:snapToGrid w:val="0"/>
              <w:spacing w:line="300" w:lineRule="exact"/>
              <w:ind w:firstLine="360"/>
              <w:rPr>
                <w:rFonts w:ascii="標楷體" w:eastAsia="標楷體" w:hAnsi="標楷體"/>
                <w:szCs w:val="24"/>
              </w:rPr>
            </w:pPr>
          </w:p>
          <w:p w:rsidR="00075E09" w:rsidRPr="00904DB1" w:rsidRDefault="00075E09" w:rsidP="00075E09">
            <w:pPr>
              <w:snapToGrid w:val="0"/>
              <w:spacing w:line="300" w:lineRule="exact"/>
            </w:pPr>
            <w:r w:rsidRPr="00904DB1">
              <w:rPr>
                <w:rFonts w:ascii="標楷體" w:eastAsia="標楷體" w:hAnsi="標楷體"/>
                <w:szCs w:val="24"/>
              </w:rPr>
              <w:t>5. 是否進行任何足以使動物死亡之實驗? □是</w:t>
            </w:r>
            <w:r w:rsidRPr="00904DB1">
              <w:rPr>
                <w:rFonts w:ascii="標楷體" w:eastAsia="標楷體" w:hAnsi="標楷體"/>
                <w:sz w:val="20"/>
              </w:rPr>
              <w:t xml:space="preserve">(禁止參展)  </w:t>
            </w:r>
            <w:r w:rsidRPr="00904DB1">
              <w:rPr>
                <w:rFonts w:ascii="標楷體" w:eastAsia="標楷體" w:hAnsi="標楷體"/>
                <w:szCs w:val="24"/>
              </w:rPr>
              <w:t>□否</w:t>
            </w:r>
          </w:p>
          <w:p w:rsidR="00075E09" w:rsidRPr="00904DB1" w:rsidRDefault="00075E09" w:rsidP="00075E09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</w:p>
          <w:p w:rsidR="00075E09" w:rsidRPr="00904DB1" w:rsidRDefault="00075E09" w:rsidP="00075E09">
            <w:pPr>
              <w:snapToGrid w:val="0"/>
              <w:spacing w:line="300" w:lineRule="exact"/>
            </w:pPr>
            <w:r w:rsidRPr="00904DB1">
              <w:rPr>
                <w:rFonts w:ascii="標楷體" w:eastAsia="標楷體" w:hAnsi="標楷體"/>
                <w:szCs w:val="24"/>
              </w:rPr>
              <w:t>6. 是否從事生物安全</w:t>
            </w:r>
            <w:r w:rsidRPr="00904DB1">
              <w:rPr>
                <w:rFonts w:ascii="標楷體" w:eastAsia="標楷體" w:hAnsi="標楷體"/>
                <w:bCs/>
                <w:szCs w:val="24"/>
              </w:rPr>
              <w:t>第三、四等級(BSL-3、BSL-4)</w:t>
            </w:r>
            <w:r w:rsidRPr="00904DB1">
              <w:rPr>
                <w:rFonts w:ascii="標楷體" w:eastAsia="標楷體" w:hAnsi="標楷體"/>
                <w:szCs w:val="24"/>
              </w:rPr>
              <w:t>以上有害微生物及危險性生物之研究?</w:t>
            </w:r>
          </w:p>
          <w:p w:rsidR="00075E09" w:rsidRPr="00904DB1" w:rsidRDefault="00075E09" w:rsidP="00075E09">
            <w:pPr>
              <w:snapToGrid w:val="0"/>
              <w:spacing w:line="300" w:lineRule="exact"/>
              <w:ind w:firstLine="240"/>
            </w:pPr>
            <w:r w:rsidRPr="00904DB1">
              <w:rPr>
                <w:rFonts w:ascii="標楷體" w:eastAsia="標楷體" w:hAnsi="標楷體"/>
                <w:szCs w:val="24"/>
              </w:rPr>
              <w:t xml:space="preserve"> □是</w:t>
            </w:r>
            <w:r w:rsidRPr="00904DB1">
              <w:rPr>
                <w:rFonts w:ascii="標楷體" w:eastAsia="標楷體" w:hAnsi="標楷體"/>
                <w:sz w:val="20"/>
              </w:rPr>
              <w:t xml:space="preserve">(禁止參展) </w:t>
            </w:r>
            <w:r w:rsidRPr="00904DB1">
              <w:rPr>
                <w:rFonts w:ascii="標楷體" w:eastAsia="標楷體" w:hAnsi="標楷體"/>
                <w:szCs w:val="24"/>
              </w:rPr>
              <w:t>□否</w:t>
            </w:r>
          </w:p>
          <w:p w:rsidR="00075E09" w:rsidRPr="00904DB1" w:rsidRDefault="00075E09" w:rsidP="00075E09">
            <w:pPr>
              <w:snapToGrid w:val="0"/>
              <w:spacing w:line="300" w:lineRule="exact"/>
              <w:ind w:firstLine="240"/>
              <w:rPr>
                <w:rFonts w:ascii="標楷體" w:eastAsia="標楷體" w:hAnsi="標楷體"/>
                <w:szCs w:val="24"/>
              </w:rPr>
            </w:pPr>
          </w:p>
          <w:p w:rsidR="00075E09" w:rsidRPr="00904DB1" w:rsidRDefault="00075E09" w:rsidP="00075E09">
            <w:pPr>
              <w:snapToGrid w:val="0"/>
              <w:spacing w:line="300" w:lineRule="exact"/>
            </w:pPr>
            <w:r w:rsidRPr="00904DB1">
              <w:rPr>
                <w:rFonts w:ascii="標楷體" w:eastAsia="標楷體" w:hAnsi="標楷體"/>
                <w:szCs w:val="24"/>
              </w:rPr>
              <w:t xml:space="preserve">7. 作品及實驗過程中是否涉及下列情況? </w:t>
            </w:r>
          </w:p>
          <w:p w:rsidR="00075E09" w:rsidRPr="00904DB1" w:rsidRDefault="00075E09" w:rsidP="00075E09">
            <w:pPr>
              <w:snapToGrid w:val="0"/>
              <w:spacing w:line="300" w:lineRule="exact"/>
            </w:pPr>
            <w:r w:rsidRPr="00904DB1">
              <w:rPr>
                <w:rFonts w:ascii="標楷體" w:eastAsia="標楷體" w:hAnsi="標楷體"/>
                <w:szCs w:val="24"/>
              </w:rPr>
              <w:t>(1)有害微生物及危險性生物? □是</w:t>
            </w:r>
            <w:r w:rsidRPr="00904DB1">
              <w:rPr>
                <w:rFonts w:ascii="標楷體" w:eastAsia="標楷體" w:hAnsi="標楷體"/>
                <w:sz w:val="20"/>
              </w:rPr>
              <w:t xml:space="preserve">(禁止參展) </w:t>
            </w:r>
            <w:r w:rsidRPr="00904DB1">
              <w:rPr>
                <w:rFonts w:ascii="標楷體" w:eastAsia="標楷體" w:hAnsi="標楷體"/>
                <w:szCs w:val="24"/>
              </w:rPr>
              <w:t>□否</w:t>
            </w:r>
          </w:p>
          <w:p w:rsidR="00075E09" w:rsidRPr="00904DB1" w:rsidRDefault="00075E09" w:rsidP="00075E09">
            <w:pPr>
              <w:snapToGrid w:val="0"/>
              <w:spacing w:line="300" w:lineRule="exact"/>
            </w:pPr>
            <w:r w:rsidRPr="00904DB1">
              <w:rPr>
                <w:rFonts w:ascii="標楷體" w:eastAsia="標楷體" w:hAnsi="標楷體"/>
                <w:szCs w:val="24"/>
              </w:rPr>
              <w:t xml:space="preserve">(2)劇毒性、爆炸性、放射性、致癌性或引起突變性及麻禁藥之物品(如：農藥)? </w:t>
            </w:r>
          </w:p>
          <w:p w:rsidR="00075E09" w:rsidRPr="00904DB1" w:rsidRDefault="00075E09" w:rsidP="00075E09">
            <w:pPr>
              <w:snapToGrid w:val="0"/>
              <w:spacing w:line="300" w:lineRule="exact"/>
              <w:ind w:firstLine="360"/>
            </w:pPr>
            <w:r w:rsidRPr="00904DB1">
              <w:rPr>
                <w:rFonts w:ascii="標楷體" w:eastAsia="標楷體" w:hAnsi="標楷體"/>
                <w:szCs w:val="24"/>
              </w:rPr>
              <w:t>□是</w:t>
            </w:r>
            <w:r w:rsidRPr="00904DB1">
              <w:rPr>
                <w:rFonts w:ascii="標楷體" w:eastAsia="標楷體" w:hAnsi="標楷體"/>
                <w:sz w:val="20"/>
              </w:rPr>
              <w:t xml:space="preserve">(禁止參展) </w:t>
            </w:r>
            <w:r w:rsidRPr="00904DB1">
              <w:rPr>
                <w:rFonts w:ascii="標楷體" w:eastAsia="標楷體" w:hAnsi="標楷體"/>
                <w:szCs w:val="24"/>
              </w:rPr>
              <w:t>□否</w:t>
            </w:r>
          </w:p>
          <w:p w:rsidR="00075E09" w:rsidRPr="00904DB1" w:rsidRDefault="00075E09" w:rsidP="00075E09">
            <w:pPr>
              <w:snapToGrid w:val="0"/>
              <w:spacing w:line="300" w:lineRule="exact"/>
            </w:pPr>
            <w:r w:rsidRPr="00904DB1">
              <w:rPr>
                <w:rFonts w:ascii="標楷體" w:eastAsia="標楷體" w:hAnsi="標楷體"/>
                <w:szCs w:val="24"/>
              </w:rPr>
              <w:t>(3)雷射使用違反我國及國際雷射標準相關規範? □是</w:t>
            </w:r>
            <w:r w:rsidRPr="00904DB1">
              <w:rPr>
                <w:rFonts w:ascii="標楷體" w:eastAsia="標楷體" w:hAnsi="標楷體"/>
                <w:sz w:val="20"/>
              </w:rPr>
              <w:t xml:space="preserve">(禁止參展) </w:t>
            </w:r>
            <w:r w:rsidRPr="00904DB1">
              <w:rPr>
                <w:rFonts w:ascii="標楷體" w:eastAsia="標楷體" w:hAnsi="標楷體"/>
                <w:szCs w:val="24"/>
              </w:rPr>
              <w:t>□否</w:t>
            </w:r>
          </w:p>
          <w:p w:rsidR="00075E09" w:rsidRPr="00904DB1" w:rsidRDefault="00075E09" w:rsidP="00075E09">
            <w:pPr>
              <w:snapToGrid w:val="0"/>
              <w:spacing w:line="300" w:lineRule="exact"/>
              <w:rPr>
                <w:rFonts w:ascii="標楷體" w:eastAsia="標楷體" w:hAnsi="標楷體"/>
                <w:szCs w:val="24"/>
              </w:rPr>
            </w:pPr>
            <w:r w:rsidRPr="00904DB1">
              <w:rPr>
                <w:rFonts w:ascii="標楷體" w:eastAsia="標楷體" w:hAnsi="標楷體"/>
                <w:szCs w:val="24"/>
              </w:rPr>
              <w:t>(4)違反我國電力規範、電工法規及電器安全規定? □是</w:t>
            </w:r>
            <w:r w:rsidRPr="00904DB1">
              <w:rPr>
                <w:rFonts w:ascii="標楷體" w:eastAsia="標楷體" w:hAnsi="標楷體"/>
                <w:sz w:val="20"/>
              </w:rPr>
              <w:t xml:space="preserve">(禁止參展) </w:t>
            </w:r>
            <w:proofErr w:type="gramStart"/>
            <w:r w:rsidRPr="00904DB1">
              <w:rPr>
                <w:rFonts w:ascii="標楷體" w:eastAsia="標楷體" w:hAnsi="標楷體"/>
                <w:szCs w:val="24"/>
              </w:rPr>
              <w:t>□否</w:t>
            </w:r>
            <w:proofErr w:type="gramEnd"/>
          </w:p>
        </w:tc>
      </w:tr>
    </w:tbl>
    <w:p w:rsidR="00075E09" w:rsidRPr="00904DB1" w:rsidRDefault="00075E09" w:rsidP="00075E09">
      <w:pPr>
        <w:spacing w:line="480" w:lineRule="exact"/>
        <w:rPr>
          <w:rFonts w:ascii="標楷體" w:eastAsia="標楷體" w:hAnsi="標楷體"/>
          <w:szCs w:val="24"/>
        </w:rPr>
      </w:pPr>
      <w:r w:rsidRPr="00904DB1">
        <w:rPr>
          <w:rFonts w:ascii="標楷體" w:eastAsia="標楷體" w:hAnsi="標楷體"/>
          <w:szCs w:val="24"/>
        </w:rPr>
        <w:t>備註:</w:t>
      </w:r>
    </w:p>
    <w:p w:rsidR="00075E09" w:rsidRPr="00904DB1" w:rsidRDefault="00075E09" w:rsidP="00075E09">
      <w:pPr>
        <w:numPr>
          <w:ilvl w:val="0"/>
          <w:numId w:val="7"/>
        </w:numPr>
        <w:snapToGrid w:val="0"/>
        <w:spacing w:line="0" w:lineRule="atLeast"/>
        <w:rPr>
          <w:rFonts w:ascii="標楷體" w:eastAsia="標楷體" w:hAnsi="標楷體"/>
          <w:szCs w:val="24"/>
        </w:rPr>
      </w:pPr>
      <w:r w:rsidRPr="00904DB1">
        <w:rPr>
          <w:rFonts w:ascii="標楷體" w:eastAsia="標楷體" w:hAnsi="標楷體"/>
          <w:szCs w:val="24"/>
        </w:rPr>
        <w:t>編號及區別由國立臺灣科學教育館統一填寫。</w:t>
      </w:r>
    </w:p>
    <w:p w:rsidR="00075E09" w:rsidRPr="00904DB1" w:rsidRDefault="00075E09" w:rsidP="00075E09">
      <w:pPr>
        <w:numPr>
          <w:ilvl w:val="0"/>
          <w:numId w:val="7"/>
        </w:numPr>
        <w:snapToGrid w:val="0"/>
        <w:spacing w:line="0" w:lineRule="atLeast"/>
        <w:rPr>
          <w:rFonts w:ascii="標楷體" w:eastAsia="標楷體" w:hAnsi="標楷體"/>
          <w:szCs w:val="24"/>
        </w:rPr>
      </w:pPr>
      <w:r w:rsidRPr="00904DB1">
        <w:rPr>
          <w:rFonts w:ascii="標楷體" w:eastAsia="標楷體" w:hAnsi="標楷體"/>
          <w:szCs w:val="24"/>
        </w:rPr>
        <w:t>科別分13科（詳見實施要點附件十九）。</w:t>
      </w:r>
    </w:p>
    <w:p w:rsidR="00075E09" w:rsidRPr="00904DB1" w:rsidRDefault="00075E09" w:rsidP="00075E09">
      <w:pPr>
        <w:numPr>
          <w:ilvl w:val="0"/>
          <w:numId w:val="7"/>
        </w:numPr>
        <w:snapToGrid w:val="0"/>
        <w:rPr>
          <w:rFonts w:ascii="標楷體" w:eastAsia="標楷體" w:hAnsi="標楷體"/>
          <w:szCs w:val="24"/>
        </w:rPr>
      </w:pPr>
      <w:r w:rsidRPr="00904DB1">
        <w:rPr>
          <w:rFonts w:ascii="標楷體" w:eastAsia="標楷體" w:hAnsi="標楷體"/>
          <w:szCs w:val="24"/>
        </w:rPr>
        <w:t>報名表一份，</w:t>
      </w:r>
      <w:proofErr w:type="gramStart"/>
      <w:r w:rsidRPr="00904DB1">
        <w:rPr>
          <w:rFonts w:ascii="標楷體" w:eastAsia="標楷體" w:hAnsi="標楷體"/>
          <w:szCs w:val="24"/>
        </w:rPr>
        <w:t>併</w:t>
      </w:r>
      <w:proofErr w:type="gramEnd"/>
      <w:r w:rsidRPr="00904DB1">
        <w:rPr>
          <w:rFonts w:ascii="標楷體" w:eastAsia="標楷體" w:hAnsi="標楷體"/>
          <w:szCs w:val="24"/>
        </w:rPr>
        <w:t>同研究報告一份及學校</w:t>
      </w:r>
      <w:proofErr w:type="gramStart"/>
      <w:r w:rsidRPr="00904DB1">
        <w:rPr>
          <w:rFonts w:ascii="標楷體" w:eastAsia="標楷體" w:hAnsi="標楷體"/>
          <w:szCs w:val="24"/>
        </w:rPr>
        <w:t>作品送展清冊</w:t>
      </w:r>
      <w:proofErr w:type="gramEnd"/>
      <w:r w:rsidRPr="00904DB1">
        <w:rPr>
          <w:rFonts w:ascii="標楷體" w:eastAsia="標楷體" w:hAnsi="標楷體"/>
          <w:szCs w:val="24"/>
        </w:rPr>
        <w:t>一份，於報名期限內以掛號郵寄國立臺灣科學教育館</w:t>
      </w:r>
      <w:r w:rsidR="00F2496A" w:rsidRPr="00904DB1">
        <w:rPr>
          <w:rFonts w:ascii="新細明體" w:hAnsi="新細明體" w:hint="eastAsia"/>
          <w:szCs w:val="24"/>
          <w:u w:val="single"/>
        </w:rPr>
        <w:t>；</w:t>
      </w:r>
      <w:r w:rsidR="00F2496A" w:rsidRPr="00904DB1">
        <w:rPr>
          <w:rFonts w:ascii="標楷體" w:eastAsia="標楷體" w:hAnsi="標楷體"/>
          <w:szCs w:val="24"/>
          <w:u w:val="single"/>
        </w:rPr>
        <w:t>參展</w:t>
      </w:r>
      <w:r w:rsidR="00F2496A" w:rsidRPr="00904DB1">
        <w:rPr>
          <w:rFonts w:ascii="標楷體" w:eastAsia="標楷體" w:hAnsi="標楷體" w:hint="eastAsia"/>
          <w:szCs w:val="24"/>
          <w:u w:val="single"/>
        </w:rPr>
        <w:t>作品於報名後</w:t>
      </w:r>
      <w:r w:rsidR="00F2496A" w:rsidRPr="00904DB1">
        <w:rPr>
          <w:rFonts w:ascii="新細明體" w:hAnsi="新細明體" w:hint="eastAsia"/>
          <w:szCs w:val="24"/>
          <w:u w:val="single"/>
        </w:rPr>
        <w:t>，</w:t>
      </w:r>
      <w:proofErr w:type="gramStart"/>
      <w:r w:rsidR="00F2496A" w:rsidRPr="00904DB1">
        <w:rPr>
          <w:rFonts w:ascii="標楷體" w:eastAsia="標楷體" w:hAnsi="標楷體" w:hint="eastAsia"/>
          <w:szCs w:val="24"/>
          <w:u w:val="single"/>
        </w:rPr>
        <w:t>均將進行</w:t>
      </w:r>
      <w:proofErr w:type="gramEnd"/>
      <w:r w:rsidR="00F2496A" w:rsidRPr="00904DB1">
        <w:rPr>
          <w:rFonts w:ascii="標楷體" w:eastAsia="標楷體" w:hAnsi="標楷體" w:hint="eastAsia"/>
          <w:szCs w:val="24"/>
          <w:u w:val="single"/>
        </w:rPr>
        <w:t>作品比對檢核。</w:t>
      </w:r>
    </w:p>
    <w:p w:rsidR="00075E09" w:rsidRPr="00904DB1" w:rsidRDefault="00075E09" w:rsidP="00075E09">
      <w:pPr>
        <w:numPr>
          <w:ilvl w:val="0"/>
          <w:numId w:val="7"/>
        </w:numPr>
        <w:snapToGrid w:val="0"/>
        <w:rPr>
          <w:rFonts w:ascii="標楷體" w:eastAsia="標楷體" w:hAnsi="標楷體"/>
          <w:szCs w:val="24"/>
        </w:rPr>
      </w:pPr>
      <w:r w:rsidRPr="00904DB1">
        <w:rPr>
          <w:rFonts w:ascii="標楷體" w:eastAsia="標楷體" w:hAnsi="標楷體"/>
          <w:szCs w:val="24"/>
        </w:rPr>
        <w:t>報名表內容須清晰可辨。</w:t>
      </w:r>
    </w:p>
    <w:p w:rsidR="00075E09" w:rsidRPr="00904DB1" w:rsidRDefault="00075E09" w:rsidP="00075E09">
      <w:pPr>
        <w:numPr>
          <w:ilvl w:val="0"/>
          <w:numId w:val="7"/>
        </w:numPr>
        <w:snapToGrid w:val="0"/>
        <w:rPr>
          <w:rFonts w:ascii="標楷體" w:eastAsia="標楷體" w:hAnsi="標楷體"/>
          <w:szCs w:val="24"/>
        </w:rPr>
      </w:pPr>
      <w:r w:rsidRPr="00904DB1">
        <w:rPr>
          <w:rFonts w:ascii="標楷體" w:eastAsia="標楷體" w:hAnsi="標楷體"/>
          <w:bCs/>
          <w:szCs w:val="24"/>
        </w:rPr>
        <w:t>若從事第二等級(BSL-2)實驗須在相當等級之實驗室進行，研究須有相當資格的科學家監督並須出具實驗室證明。</w:t>
      </w:r>
    </w:p>
    <w:p w:rsidR="00F2496A" w:rsidRPr="00904DB1" w:rsidRDefault="00F2496A" w:rsidP="00F2496A">
      <w:pPr>
        <w:numPr>
          <w:ilvl w:val="0"/>
          <w:numId w:val="7"/>
        </w:numPr>
        <w:snapToGrid w:val="0"/>
        <w:rPr>
          <w:rFonts w:ascii="標楷體" w:eastAsia="標楷體" w:hAnsi="標楷體"/>
          <w:bCs/>
          <w:szCs w:val="24"/>
        </w:rPr>
      </w:pPr>
      <w:proofErr w:type="gramStart"/>
      <w:r w:rsidRPr="00904DB1">
        <w:rPr>
          <w:rFonts w:ascii="標楷體" w:eastAsia="標楷體" w:hAnsi="標楷體" w:hint="eastAsia"/>
          <w:bCs/>
          <w:szCs w:val="24"/>
        </w:rPr>
        <w:t>攸</w:t>
      </w:r>
      <w:proofErr w:type="gramEnd"/>
      <w:r w:rsidRPr="00904DB1">
        <w:rPr>
          <w:rFonts w:ascii="標楷體" w:eastAsia="標楷體" w:hAnsi="標楷體" w:hint="eastAsia"/>
          <w:bCs/>
          <w:szCs w:val="24"/>
        </w:rPr>
        <w:t>關研究倫理，建議參展師生至以下資源修習：</w:t>
      </w:r>
    </w:p>
    <w:p w:rsidR="00F2496A" w:rsidRPr="00904DB1" w:rsidRDefault="00F2496A" w:rsidP="00F2496A">
      <w:pPr>
        <w:snapToGrid w:val="0"/>
        <w:ind w:leftChars="200" w:left="480"/>
        <w:rPr>
          <w:rFonts w:ascii="標楷體" w:eastAsia="標楷體" w:hAnsi="標楷體"/>
          <w:bCs/>
          <w:szCs w:val="24"/>
        </w:rPr>
      </w:pPr>
      <w:r w:rsidRPr="00904DB1">
        <w:rPr>
          <w:rFonts w:ascii="標楷體" w:eastAsia="標楷體" w:hAnsi="標楷體" w:hint="eastAsia"/>
          <w:bCs/>
          <w:szCs w:val="24"/>
        </w:rPr>
        <w:t>教育部臺灣學術倫理教育資源中心　https://ethics.moe.edu.tw/</w:t>
      </w:r>
    </w:p>
    <w:p w:rsidR="00F2496A" w:rsidRPr="00904DB1" w:rsidRDefault="00F2496A" w:rsidP="00F2496A">
      <w:pPr>
        <w:snapToGrid w:val="0"/>
        <w:ind w:leftChars="200" w:left="480"/>
        <w:rPr>
          <w:rFonts w:ascii="標楷體" w:eastAsia="標楷體" w:hAnsi="標楷體"/>
          <w:bCs/>
          <w:szCs w:val="24"/>
        </w:rPr>
      </w:pPr>
      <w:r w:rsidRPr="00904DB1">
        <w:rPr>
          <w:rFonts w:ascii="標楷體" w:eastAsia="標楷體" w:hAnsi="標楷體" w:hint="eastAsia"/>
          <w:bCs/>
          <w:szCs w:val="24"/>
        </w:rPr>
        <w:t>國立臺灣科學教育館　https://www.ntsec.gov.tw/（臺灣網路科教館－科展群傑廳－科展學習區）</w:t>
      </w:r>
    </w:p>
    <w:p w:rsidR="00F2496A" w:rsidRPr="00904DB1" w:rsidRDefault="00F2496A" w:rsidP="00F2496A">
      <w:pPr>
        <w:snapToGrid w:val="0"/>
        <w:ind w:leftChars="200" w:left="480"/>
        <w:rPr>
          <w:rFonts w:ascii="標楷體" w:eastAsia="標楷體" w:hAnsi="標楷體"/>
          <w:bCs/>
          <w:szCs w:val="24"/>
        </w:rPr>
      </w:pPr>
      <w:r w:rsidRPr="00904DB1">
        <w:rPr>
          <w:rFonts w:ascii="標楷體" w:eastAsia="標楷體" w:hAnsi="標楷體" w:hint="eastAsia"/>
          <w:bCs/>
          <w:szCs w:val="24"/>
        </w:rPr>
        <w:t xml:space="preserve">教育雲　</w:t>
      </w:r>
      <w:hyperlink r:id="rId8" w:history="1">
        <w:r w:rsidRPr="00904DB1">
          <w:rPr>
            <w:rStyle w:val="a5"/>
            <w:rFonts w:ascii="標楷體" w:eastAsia="標楷體" w:hAnsi="標楷體" w:hint="eastAsia"/>
            <w:bCs/>
            <w:color w:val="auto"/>
            <w:szCs w:val="24"/>
          </w:rPr>
          <w:t>https://cloud.edu.tw/</w:t>
        </w:r>
      </w:hyperlink>
    </w:p>
    <w:p w:rsidR="00075E09" w:rsidRPr="00904DB1" w:rsidRDefault="00075E09" w:rsidP="00075E09">
      <w:pPr>
        <w:snapToGrid w:val="0"/>
        <w:rPr>
          <w:rFonts w:ascii="標楷體" w:eastAsia="標楷體" w:hAnsi="標楷體"/>
          <w:szCs w:val="24"/>
        </w:rPr>
      </w:pPr>
      <w:proofErr w:type="gramStart"/>
      <w:r w:rsidRPr="00904DB1">
        <w:rPr>
          <w:rFonts w:ascii="標楷體" w:eastAsia="標楷體" w:hAnsi="標楷體"/>
          <w:szCs w:val="24"/>
        </w:rPr>
        <w:t>＊</w:t>
      </w:r>
      <w:proofErr w:type="gramEnd"/>
      <w:r w:rsidRPr="00904DB1">
        <w:rPr>
          <w:rFonts w:ascii="標楷體" w:eastAsia="標楷體" w:hAnsi="標楷體"/>
          <w:szCs w:val="24"/>
        </w:rPr>
        <w:t>跨校之團隊作品如獲獎，作者、指導教師及學校之獎勵由第一作者之學校</w:t>
      </w:r>
      <w:proofErr w:type="gramStart"/>
      <w:r w:rsidRPr="00904DB1">
        <w:rPr>
          <w:rFonts w:ascii="標楷體" w:eastAsia="標楷體" w:hAnsi="標楷體"/>
          <w:szCs w:val="24"/>
        </w:rPr>
        <w:t>檢據具領</w:t>
      </w:r>
      <w:proofErr w:type="gramEnd"/>
      <w:r w:rsidRPr="00904DB1">
        <w:rPr>
          <w:rFonts w:ascii="標楷體" w:eastAsia="標楷體" w:hAnsi="標楷體"/>
          <w:szCs w:val="24"/>
        </w:rPr>
        <w:t>後自行分配；學生如代表我國參加國際科學展覽會，展品製作費亦由第一作者之學校</w:t>
      </w:r>
      <w:proofErr w:type="gramStart"/>
      <w:r w:rsidRPr="00904DB1">
        <w:rPr>
          <w:rFonts w:ascii="標楷體" w:eastAsia="標楷體" w:hAnsi="標楷體"/>
          <w:szCs w:val="24"/>
        </w:rPr>
        <w:t>檢據具領</w:t>
      </w:r>
      <w:proofErr w:type="gramEnd"/>
      <w:r w:rsidRPr="00904DB1">
        <w:rPr>
          <w:rFonts w:ascii="標楷體" w:eastAsia="標楷體" w:hAnsi="標楷體"/>
          <w:szCs w:val="24"/>
        </w:rPr>
        <w:t>及分配。</w:t>
      </w:r>
    </w:p>
    <w:p w:rsidR="00223FF4" w:rsidRPr="00904DB1" w:rsidRDefault="00223FF4">
      <w:pPr>
        <w:widowControl/>
        <w:rPr>
          <w:rFonts w:ascii="標楷體" w:eastAsia="標楷體" w:hAnsi="標楷體"/>
          <w:sz w:val="32"/>
          <w:szCs w:val="32"/>
        </w:rPr>
      </w:pPr>
    </w:p>
    <w:p w:rsidR="00223FF4" w:rsidRPr="00904DB1" w:rsidRDefault="00223FF4">
      <w:pPr>
        <w:widowControl/>
        <w:rPr>
          <w:rFonts w:ascii="標楷體" w:eastAsia="標楷體" w:hAnsi="標楷體"/>
          <w:sz w:val="32"/>
          <w:szCs w:val="32"/>
        </w:rPr>
      </w:pPr>
    </w:p>
    <w:sectPr w:rsidR="00223FF4" w:rsidRPr="00904DB1">
      <w:pgSz w:w="11906" w:h="16838"/>
      <w:pgMar w:top="1134" w:right="1134" w:bottom="1134" w:left="1134" w:header="720" w:footer="6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C01" w:rsidRDefault="007A0C01">
      <w:r>
        <w:separator/>
      </w:r>
    </w:p>
  </w:endnote>
  <w:endnote w:type="continuationSeparator" w:id="0">
    <w:p w:rsidR="007A0C01" w:rsidRDefault="007A0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C01" w:rsidRDefault="007A0C01">
      <w:r>
        <w:separator/>
      </w:r>
    </w:p>
  </w:footnote>
  <w:footnote w:type="continuationSeparator" w:id="0">
    <w:p w:rsidR="007A0C01" w:rsidRDefault="007A0C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hAnsi="新細明體" w:cs="Times New Roman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taiwaneseCountingThousand"/>
      <w:lvlText w:val="（%2）"/>
      <w:lvlJc w:val="left"/>
      <w:pPr>
        <w:tabs>
          <w:tab w:val="num" w:pos="0"/>
        </w:tabs>
        <w:ind w:left="1560" w:hanging="10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0000003"/>
    <w:multiLevelType w:val="multilevel"/>
    <w:tmpl w:val="00000003"/>
    <w:name w:val="WWNum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標楷體" w:hAnsi="標楷體" w:cs="Times New Roman"/>
      </w:rPr>
    </w:lvl>
    <w:lvl w:ilvl="2">
      <w:start w:val="1"/>
      <w:numFmt w:val="decimalFullWidth"/>
      <w:lvlText w:val="（%3）"/>
      <w:lvlJc w:val="left"/>
      <w:pPr>
        <w:tabs>
          <w:tab w:val="num" w:pos="0"/>
        </w:tabs>
        <w:ind w:left="2040" w:hanging="108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160" w:hanging="72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00000004"/>
    <w:multiLevelType w:val="multilevel"/>
    <w:tmpl w:val="723CF360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taiwaneseCountingThousand"/>
      <w:lvlText w:val="（%2）"/>
      <w:lvlJc w:val="left"/>
      <w:pPr>
        <w:tabs>
          <w:tab w:val="num" w:pos="0"/>
        </w:tabs>
        <w:ind w:left="2215" w:hanging="1080"/>
      </w:pPr>
      <w:rPr>
        <w:rFonts w:ascii="標楷體" w:eastAsia="標楷體" w:hAnsi="標楷體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4">
    <w:nsid w:val="00000005"/>
    <w:multiLevelType w:val="multilevel"/>
    <w:tmpl w:val="00000005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5">
    <w:nsid w:val="00000006"/>
    <w:multiLevelType w:val="multilevel"/>
    <w:tmpl w:val="00000006"/>
    <w:name w:val="WWNum7"/>
    <w:lvl w:ilvl="0">
      <w:start w:val="1"/>
      <w:numFmt w:val="bullet"/>
      <w:lvlText w:val="□"/>
      <w:lvlJc w:val="left"/>
      <w:pPr>
        <w:tabs>
          <w:tab w:val="num" w:pos="0"/>
        </w:tabs>
        <w:ind w:left="360" w:hanging="360"/>
      </w:pPr>
      <w:rPr>
        <w:rFonts w:ascii="標楷體" w:hAnsi="標楷體" w:cs="Times New Roman"/>
      </w:rPr>
    </w:lvl>
    <w:lvl w:ilvl="1">
      <w:start w:val="1"/>
      <w:numFmt w:val="bullet"/>
      <w:lvlText w:val=""/>
      <w:lvlJc w:val="left"/>
      <w:pPr>
        <w:tabs>
          <w:tab w:val="num" w:pos="0"/>
        </w:tabs>
        <w:ind w:left="960" w:hanging="480"/>
      </w:pPr>
      <w:rPr>
        <w:rFonts w:ascii="Wingdings" w:hAnsi="Wingdings"/>
      </w:rPr>
    </w:lvl>
    <w:lvl w:ilvl="2">
      <w:start w:val="1"/>
      <w:numFmt w:val="bullet"/>
      <w:lvlText w:val=""/>
      <w:lvlJc w:val="left"/>
      <w:pPr>
        <w:tabs>
          <w:tab w:val="num" w:pos="0"/>
        </w:tabs>
        <w:ind w:left="1440" w:hanging="480"/>
      </w:pPr>
      <w:rPr>
        <w:rFonts w:ascii="Wingdings" w:hAnsi="Wingdings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920" w:hanging="480"/>
      </w:pPr>
      <w:rPr>
        <w:rFonts w:ascii="Wingdings" w:hAnsi="Wingdings"/>
      </w:rPr>
    </w:lvl>
    <w:lvl w:ilvl="4">
      <w:start w:val="1"/>
      <w:numFmt w:val="bullet"/>
      <w:lvlText w:val=""/>
      <w:lvlJc w:val="left"/>
      <w:pPr>
        <w:tabs>
          <w:tab w:val="num" w:pos="0"/>
        </w:tabs>
        <w:ind w:left="2400" w:hanging="480"/>
      </w:pPr>
      <w:rPr>
        <w:rFonts w:ascii="Wingdings" w:hAnsi="Wingdings"/>
      </w:rPr>
    </w:lvl>
    <w:lvl w:ilvl="5">
      <w:start w:val="1"/>
      <w:numFmt w:val="bullet"/>
      <w:lvlText w:val=""/>
      <w:lvlJc w:val="left"/>
      <w:pPr>
        <w:tabs>
          <w:tab w:val="num" w:pos="0"/>
        </w:tabs>
        <w:ind w:left="2880" w:hanging="480"/>
      </w:pPr>
      <w:rPr>
        <w:rFonts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3360" w:hanging="480"/>
      </w:pPr>
      <w:rPr>
        <w:rFonts w:ascii="Wingdings" w:hAnsi="Wingdings"/>
      </w:rPr>
    </w:lvl>
    <w:lvl w:ilvl="7">
      <w:start w:val="1"/>
      <w:numFmt w:val="bullet"/>
      <w:lvlText w:val=""/>
      <w:lvlJc w:val="left"/>
      <w:pPr>
        <w:tabs>
          <w:tab w:val="num" w:pos="0"/>
        </w:tabs>
        <w:ind w:left="3840" w:hanging="480"/>
      </w:pPr>
      <w:rPr>
        <w:rFonts w:ascii="Wingdings" w:hAnsi="Wingdings"/>
      </w:rPr>
    </w:lvl>
    <w:lvl w:ilvl="8">
      <w:start w:val="1"/>
      <w:numFmt w:val="bullet"/>
      <w:lvlText w:val=""/>
      <w:lvlJc w:val="left"/>
      <w:pPr>
        <w:tabs>
          <w:tab w:val="num" w:pos="0"/>
        </w:tabs>
        <w:ind w:left="4320" w:hanging="480"/>
      </w:pPr>
      <w:rPr>
        <w:rFonts w:ascii="Wingdings" w:hAnsi="Wingdings"/>
      </w:rPr>
    </w:lvl>
  </w:abstractNum>
  <w:abstractNum w:abstractNumId="6">
    <w:nsid w:val="00000007"/>
    <w:multiLevelType w:val="multilevel"/>
    <w:tmpl w:val="00000007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color w:val="00000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960" w:hanging="480"/>
      </w:pPr>
      <w:rPr>
        <w:color w:val="000000"/>
      </w:rPr>
    </w:lvl>
    <w:lvl w:ilvl="2">
      <w:start w:val="1"/>
      <w:numFmt w:val="decimal"/>
      <w:lvlText w:val="%3."/>
      <w:lvlJc w:val="right"/>
      <w:pPr>
        <w:tabs>
          <w:tab w:val="num" w:pos="0"/>
        </w:tabs>
        <w:ind w:left="1440" w:hanging="480"/>
      </w:pPr>
      <w:rPr>
        <w:color w:val="00000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  <w:rPr>
        <w:color w:val="00000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400" w:hanging="480"/>
      </w:pPr>
      <w:rPr>
        <w:color w:val="000000"/>
      </w:rPr>
    </w:lvl>
    <w:lvl w:ilvl="5">
      <w:start w:val="1"/>
      <w:numFmt w:val="decimal"/>
      <w:lvlText w:val="%6."/>
      <w:lvlJc w:val="right"/>
      <w:pPr>
        <w:tabs>
          <w:tab w:val="num" w:pos="0"/>
        </w:tabs>
        <w:ind w:left="2880" w:hanging="480"/>
      </w:pPr>
      <w:rPr>
        <w:color w:val="000000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  <w:rPr>
        <w:color w:val="000000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840" w:hanging="480"/>
      </w:pPr>
      <w:rPr>
        <w:color w:val="000000"/>
      </w:rPr>
    </w:lvl>
    <w:lvl w:ilvl="8">
      <w:start w:val="1"/>
      <w:numFmt w:val="decimal"/>
      <w:lvlText w:val="%9."/>
      <w:lvlJc w:val="right"/>
      <w:pPr>
        <w:tabs>
          <w:tab w:val="num" w:pos="0"/>
        </w:tabs>
        <w:ind w:left="4320" w:hanging="480"/>
      </w:pPr>
      <w:rPr>
        <w:color w:val="000000"/>
      </w:rPr>
    </w:lvl>
  </w:abstractNum>
  <w:abstractNum w:abstractNumId="7">
    <w:nsid w:val="00000008"/>
    <w:multiLevelType w:val="multilevel"/>
    <w:tmpl w:val="00000008"/>
    <w:name w:val="WWNum9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720" w:hanging="720"/>
      </w:pPr>
      <w:rPr>
        <w:rFonts w:ascii="標楷體" w:hAnsi="標楷體"/>
        <w:b/>
        <w:color w:val="00000A"/>
        <w:sz w:val="28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8">
    <w:nsid w:val="00000009"/>
    <w:multiLevelType w:val="multilevel"/>
    <w:tmpl w:val="BCE06A96"/>
    <w:name w:val="WWNum10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260" w:hanging="780"/>
      </w:pPr>
      <w:rPr>
        <w:rFonts w:ascii="標楷體" w:eastAsia="標楷體" w:hAnsi="標楷體"/>
        <w:sz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9">
    <w:nsid w:val="0000000A"/>
    <w:multiLevelType w:val="multilevel"/>
    <w:tmpl w:val="55F067E6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1471" w:hanging="4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951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31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1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9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7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5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3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311" w:hanging="480"/>
      </w:pPr>
    </w:lvl>
  </w:abstractNum>
  <w:abstractNum w:abstractNumId="10">
    <w:nsid w:val="0000000B"/>
    <w:multiLevelType w:val="multilevel"/>
    <w:tmpl w:val="14E62CC2"/>
    <w:name w:val="WWNum12"/>
    <w:lvl w:ilvl="0">
      <w:start w:val="1"/>
      <w:numFmt w:val="decimal"/>
      <w:lvlText w:val="%1."/>
      <w:lvlJc w:val="left"/>
      <w:pPr>
        <w:tabs>
          <w:tab w:val="num" w:pos="0"/>
        </w:tabs>
        <w:ind w:left="1471" w:hanging="480"/>
      </w:pPr>
      <w:rPr>
        <w:rFonts w:ascii="標楷體" w:eastAsia="標楷體" w:hAnsi="標楷體"/>
        <w:sz w:val="32"/>
        <w:szCs w:val="32"/>
      </w:rPr>
    </w:lvl>
    <w:lvl w:ilvl="1">
      <w:start w:val="1"/>
      <w:numFmt w:val="decimalFullWidth"/>
      <w:lvlText w:val="%2."/>
      <w:lvlJc w:val="left"/>
      <w:pPr>
        <w:tabs>
          <w:tab w:val="num" w:pos="0"/>
        </w:tabs>
        <w:ind w:left="1831" w:hanging="360"/>
      </w:pPr>
      <w:rPr>
        <w:rFonts w:ascii="標楷體" w:hAnsi="標楷體"/>
        <w:color w:val="00000A"/>
        <w:sz w:val="32"/>
      </w:rPr>
    </w:lvl>
    <w:lvl w:ilvl="2">
      <w:start w:val="1"/>
      <w:numFmt w:val="taiwaneseCountingThousand"/>
      <w:lvlText w:val="%3、"/>
      <w:lvlJc w:val="left"/>
      <w:pPr>
        <w:tabs>
          <w:tab w:val="num" w:pos="0"/>
        </w:tabs>
        <w:ind w:left="2671" w:hanging="720"/>
      </w:pPr>
      <w:rPr>
        <w:rFonts w:ascii="標楷體" w:eastAsia="標楷體" w:hAnsi="標楷體"/>
        <w:sz w:val="32"/>
        <w:szCs w:val="3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1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9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7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5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3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311" w:hanging="480"/>
      </w:pPr>
    </w:lvl>
  </w:abstractNum>
  <w:abstractNum w:abstractNumId="11">
    <w:nsid w:val="0000000C"/>
    <w:multiLevelType w:val="multilevel"/>
    <w:tmpl w:val="7ACEB444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1471" w:hanging="480"/>
      </w:pPr>
      <w:rPr>
        <w:rFonts w:ascii="標楷體" w:eastAsia="標楷體" w:hAnsi="標楷體"/>
        <w:color w:val="00000A"/>
        <w:sz w:val="32"/>
      </w:rPr>
    </w:lvl>
    <w:lvl w:ilvl="1">
      <w:start w:val="1"/>
      <w:numFmt w:val="decimalFullWidth"/>
      <w:lvlText w:val="%2."/>
      <w:lvlJc w:val="left"/>
      <w:pPr>
        <w:tabs>
          <w:tab w:val="num" w:pos="0"/>
        </w:tabs>
        <w:ind w:left="1831" w:hanging="360"/>
      </w:pPr>
    </w:lvl>
    <w:lvl w:ilvl="2">
      <w:start w:val="1"/>
      <w:numFmt w:val="taiwaneseCountingThousand"/>
      <w:lvlText w:val="（%3）"/>
      <w:lvlJc w:val="left"/>
      <w:pPr>
        <w:tabs>
          <w:tab w:val="num" w:pos="0"/>
        </w:tabs>
        <w:ind w:left="3031" w:hanging="1080"/>
      </w:pPr>
      <w:rPr>
        <w:rFonts w:ascii="標楷體" w:eastAsia="標楷體" w:hAnsi="標楷體"/>
        <w:sz w:val="32"/>
        <w:szCs w:val="3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1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9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7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5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3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311" w:hanging="480"/>
      </w:pPr>
    </w:lvl>
  </w:abstractNum>
  <w:abstractNum w:abstractNumId="12">
    <w:nsid w:val="0000000D"/>
    <w:multiLevelType w:val="multilevel"/>
    <w:tmpl w:val="326004AA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1473" w:hanging="480"/>
      </w:pPr>
      <w:rPr>
        <w:rFonts w:ascii="標楷體" w:hAnsi="標楷體"/>
        <w:color w:val="00000A"/>
        <w:sz w:val="32"/>
      </w:rPr>
    </w:lvl>
    <w:lvl w:ilvl="1">
      <w:start w:val="1"/>
      <w:numFmt w:val="taiwaneseCountingThousand"/>
      <w:lvlText w:val="(%2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31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1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9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87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5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83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311" w:hanging="480"/>
      </w:pPr>
    </w:lvl>
  </w:abstractNum>
  <w:abstractNum w:abstractNumId="13">
    <w:nsid w:val="0000000E"/>
    <w:multiLevelType w:val="multilevel"/>
    <w:tmpl w:val="B23A1152"/>
    <w:name w:val="WWNum15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145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taiwaneseCountingThousand"/>
      <w:lvlText w:val="(%2)"/>
      <w:lvlJc w:val="left"/>
      <w:pPr>
        <w:tabs>
          <w:tab w:val="num" w:pos="0"/>
        </w:tabs>
        <w:ind w:left="1625" w:hanging="720"/>
      </w:pPr>
      <w:rPr>
        <w:rFonts w:ascii="標楷體" w:eastAsia="標楷體" w:hAnsi="標楷體"/>
        <w:sz w:val="32"/>
        <w:szCs w:val="3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65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45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25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05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85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265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745" w:hanging="480"/>
      </w:pPr>
    </w:lvl>
  </w:abstractNum>
  <w:abstractNum w:abstractNumId="14">
    <w:nsid w:val="0000000F"/>
    <w:multiLevelType w:val="multilevel"/>
    <w:tmpl w:val="2EC6B56C"/>
    <w:name w:val="WW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5">
    <w:nsid w:val="00000010"/>
    <w:multiLevelType w:val="multilevel"/>
    <w:tmpl w:val="65DAF322"/>
    <w:name w:val="WWNum17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260" w:hanging="780"/>
      </w:pPr>
      <w:rPr>
        <w:rFonts w:ascii="標楷體" w:eastAsia="標楷體" w:hAnsi="標楷體"/>
        <w:sz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16">
    <w:nsid w:val="00000011"/>
    <w:multiLevelType w:val="multilevel"/>
    <w:tmpl w:val="85D8388C"/>
    <w:name w:val="WWNum18"/>
    <w:lvl w:ilvl="0">
      <w:start w:val="1"/>
      <w:numFmt w:val="decimalFullWidth"/>
      <w:lvlText w:val="（%1）"/>
      <w:lvlJc w:val="left"/>
      <w:pPr>
        <w:tabs>
          <w:tab w:val="num" w:pos="0"/>
        </w:tabs>
        <w:ind w:left="3066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22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7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51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40" w:hanging="480"/>
      </w:pPr>
    </w:lvl>
  </w:abstractNum>
  <w:abstractNum w:abstractNumId="17">
    <w:nsid w:val="00000012"/>
    <w:multiLevelType w:val="multilevel"/>
    <w:tmpl w:val="E44CBBEA"/>
    <w:name w:val="WWNum19"/>
    <w:lvl w:ilvl="0">
      <w:start w:val="1"/>
      <w:numFmt w:val="decimalFullWidth"/>
      <w:lvlText w:val="（%1）"/>
      <w:lvlJc w:val="left"/>
      <w:pPr>
        <w:tabs>
          <w:tab w:val="num" w:pos="0"/>
        </w:tabs>
        <w:ind w:left="2400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22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7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51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640" w:hanging="480"/>
      </w:pPr>
    </w:lvl>
  </w:abstractNum>
  <w:abstractNum w:abstractNumId="18">
    <w:nsid w:val="00000013"/>
    <w:multiLevelType w:val="multilevel"/>
    <w:tmpl w:val="152EE9C6"/>
    <w:name w:val="WWNum20"/>
    <w:lvl w:ilvl="0">
      <w:start w:val="1"/>
      <w:numFmt w:val="decimalFullWidth"/>
      <w:lvlText w:val="%1."/>
      <w:lvlJc w:val="left"/>
      <w:pPr>
        <w:tabs>
          <w:tab w:val="num" w:pos="0"/>
        </w:tabs>
        <w:ind w:left="1831" w:hanging="36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9">
    <w:nsid w:val="00000014"/>
    <w:multiLevelType w:val="multilevel"/>
    <w:tmpl w:val="06704EA8"/>
    <w:name w:val="WWNum21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790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0">
    <w:nsid w:val="00000015"/>
    <w:multiLevelType w:val="multilevel"/>
    <w:tmpl w:val="7A28C7F8"/>
    <w:name w:val="WWNum22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720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1">
    <w:nsid w:val="00000016"/>
    <w:multiLevelType w:val="multilevel"/>
    <w:tmpl w:val="DC1A52F8"/>
    <w:name w:val="WWNum23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286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526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06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86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966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446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926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406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86" w:hanging="480"/>
      </w:pPr>
    </w:lvl>
  </w:abstractNum>
  <w:abstractNum w:abstractNumId="22">
    <w:nsid w:val="00000017"/>
    <w:multiLevelType w:val="multilevel"/>
    <w:tmpl w:val="00000017"/>
    <w:name w:val="WWNum25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560" w:hanging="1080"/>
      </w:pPr>
      <w:rPr>
        <w:rFonts w:ascii="標楷體" w:hAnsi="標楷體"/>
        <w:color w:val="00000A"/>
        <w:sz w:val="28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3">
    <w:nsid w:val="00000018"/>
    <w:multiLevelType w:val="multilevel"/>
    <w:tmpl w:val="9356BA4E"/>
    <w:name w:val="WWNum28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289" w:hanging="864"/>
      </w:pPr>
      <w:rPr>
        <w:rFonts w:ascii="標楷體" w:eastAsia="標楷體" w:hAnsi="標楷體"/>
        <w:color w:val="00000A"/>
        <w:sz w:val="28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385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65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345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25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05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785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265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745" w:hanging="480"/>
      </w:pPr>
    </w:lvl>
  </w:abstractNum>
  <w:abstractNum w:abstractNumId="24">
    <w:nsid w:val="00000019"/>
    <w:multiLevelType w:val="multilevel"/>
    <w:tmpl w:val="00000019"/>
    <w:name w:val="WWNum29"/>
    <w:lvl w:ilvl="0">
      <w:start w:val="1"/>
      <w:numFmt w:val="decimalFullWidth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811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91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71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251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31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211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691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71" w:hanging="480"/>
      </w:pPr>
    </w:lvl>
  </w:abstractNum>
  <w:abstractNum w:abstractNumId="25">
    <w:nsid w:val="0000001A"/>
    <w:multiLevelType w:val="multilevel"/>
    <w:tmpl w:val="0000001A"/>
    <w:name w:val="WWNum30"/>
    <w:lvl w:ilvl="0">
      <w:start w:val="1"/>
      <w:numFmt w:val="decimalFullWidth"/>
      <w:lvlText w:val="%1."/>
      <w:lvlJc w:val="left"/>
      <w:pPr>
        <w:tabs>
          <w:tab w:val="num" w:pos="0"/>
        </w:tabs>
        <w:ind w:left="1265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865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5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25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305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85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265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745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225" w:hanging="480"/>
      </w:pPr>
    </w:lvl>
  </w:abstractNum>
  <w:abstractNum w:abstractNumId="26">
    <w:nsid w:val="0000001B"/>
    <w:multiLevelType w:val="multilevel"/>
    <w:tmpl w:val="B866B768"/>
    <w:name w:val="WWNum32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7">
    <w:nsid w:val="0000001C"/>
    <w:multiLevelType w:val="multilevel"/>
    <w:tmpl w:val="C2EA1988"/>
    <w:name w:val="WWNum33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8">
    <w:nsid w:val="0000001D"/>
    <w:multiLevelType w:val="multilevel"/>
    <w:tmpl w:val="FCB0B2BA"/>
    <w:name w:val="WWNum34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9">
    <w:nsid w:val="0000001E"/>
    <w:multiLevelType w:val="multilevel"/>
    <w:tmpl w:val="2D4C0AE6"/>
    <w:name w:val="WWNum37"/>
    <w:lvl w:ilvl="0">
      <w:start w:val="2"/>
      <w:numFmt w:val="taiwaneseCountingThousand"/>
      <w:lvlText w:val="%1、"/>
      <w:lvlJc w:val="left"/>
      <w:pPr>
        <w:tabs>
          <w:tab w:val="num" w:pos="0"/>
        </w:tabs>
        <w:ind w:left="1145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0">
    <w:nsid w:val="0000001F"/>
    <w:multiLevelType w:val="multilevel"/>
    <w:tmpl w:val="D0840EDC"/>
    <w:name w:val="WWNum39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145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1">
    <w:nsid w:val="00000020"/>
    <w:multiLevelType w:val="multilevel"/>
    <w:tmpl w:val="016AA1BE"/>
    <w:name w:val="WWNum40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1145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2">
    <w:nsid w:val="00000021"/>
    <w:multiLevelType w:val="multilevel"/>
    <w:tmpl w:val="C394C0A0"/>
    <w:name w:val="WWNum41"/>
    <w:lvl w:ilvl="0">
      <w:start w:val="1"/>
      <w:numFmt w:val="taiwaneseCountingThousand"/>
      <w:lvlText w:val="%1、"/>
      <w:lvlJc w:val="left"/>
      <w:pPr>
        <w:tabs>
          <w:tab w:val="num" w:pos="1"/>
        </w:tabs>
        <w:ind w:left="1146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3">
    <w:nsid w:val="00000022"/>
    <w:multiLevelType w:val="multilevel"/>
    <w:tmpl w:val="48FEBF8C"/>
    <w:name w:val="WWNum42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560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34">
    <w:nsid w:val="00000023"/>
    <w:multiLevelType w:val="multilevel"/>
    <w:tmpl w:val="0BE0E5AA"/>
    <w:name w:val="WWNum43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560" w:hanging="108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</w:lvl>
  </w:abstractNum>
  <w:abstractNum w:abstractNumId="35">
    <w:nsid w:val="00000024"/>
    <w:multiLevelType w:val="multilevel"/>
    <w:tmpl w:val="3690B362"/>
    <w:name w:val="WWNum44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440" w:hanging="72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6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040" w:hanging="480"/>
      </w:pPr>
    </w:lvl>
  </w:abstractNum>
  <w:abstractNum w:abstractNumId="36">
    <w:nsid w:val="00000025"/>
    <w:multiLevelType w:val="multilevel"/>
    <w:tmpl w:val="00000025"/>
    <w:name w:val="WWNum45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440" w:hanging="72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6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040" w:hanging="480"/>
      </w:pPr>
    </w:lvl>
  </w:abstractNum>
  <w:abstractNum w:abstractNumId="37">
    <w:nsid w:val="00000026"/>
    <w:multiLevelType w:val="multilevel"/>
    <w:tmpl w:val="00000026"/>
    <w:name w:val="WWNum46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1440" w:hanging="72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68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040" w:hanging="480"/>
      </w:pPr>
    </w:lvl>
  </w:abstractNum>
  <w:abstractNum w:abstractNumId="38">
    <w:nsid w:val="00000027"/>
    <w:multiLevelType w:val="multilevel"/>
    <w:tmpl w:val="00000027"/>
    <w:name w:val="WWNum47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2"/>
      <w:numFmt w:val="decimalFullWidth"/>
      <w:lvlText w:val="%2．"/>
      <w:lvlJc w:val="left"/>
      <w:pPr>
        <w:tabs>
          <w:tab w:val="num" w:pos="0"/>
        </w:tabs>
        <w:ind w:left="1920" w:hanging="72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0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4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12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0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08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56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040" w:hanging="480"/>
      </w:pPr>
    </w:lvl>
  </w:abstractNum>
  <w:abstractNum w:abstractNumId="39">
    <w:nsid w:val="00000028"/>
    <w:multiLevelType w:val="multilevel"/>
    <w:tmpl w:val="00000028"/>
    <w:name w:val="WWNum48"/>
    <w:lvl w:ilvl="0">
      <w:start w:val="1"/>
      <w:numFmt w:val="decimal"/>
      <w:lvlText w:val="(%1)"/>
      <w:lvlJc w:val="left"/>
      <w:pPr>
        <w:tabs>
          <w:tab w:val="num" w:pos="0"/>
        </w:tabs>
        <w:ind w:left="720" w:hanging="72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40">
    <w:nsid w:val="00000029"/>
    <w:multiLevelType w:val="multilevel"/>
    <w:tmpl w:val="00000029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1200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80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8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6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324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72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20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68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160" w:hanging="480"/>
      </w:pPr>
    </w:lvl>
  </w:abstractNum>
  <w:abstractNum w:abstractNumId="41">
    <w:nsid w:val="0000002A"/>
    <w:multiLevelType w:val="multilevel"/>
    <w:tmpl w:val="3F40D5B8"/>
    <w:name w:val="WWNum50"/>
    <w:lvl w:ilvl="0">
      <w:start w:val="1"/>
      <w:numFmt w:val="taiwaneseCountingThousand"/>
      <w:lvlText w:val="(%1)"/>
      <w:lvlJc w:val="left"/>
      <w:pPr>
        <w:tabs>
          <w:tab w:val="num" w:pos="0"/>
        </w:tabs>
        <w:ind w:left="2191" w:hanging="720"/>
      </w:pPr>
      <w:rPr>
        <w:rFonts w:ascii="標楷體" w:eastAsia="標楷體" w:hAnsi="標楷體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42">
    <w:nsid w:val="0000002B"/>
    <w:multiLevelType w:val="multilevel"/>
    <w:tmpl w:val="0000002B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>
    <w:nsid w:val="0E0051E0"/>
    <w:multiLevelType w:val="multilevel"/>
    <w:tmpl w:val="188C3120"/>
    <w:name w:val="WWNum422"/>
    <w:lvl w:ilvl="0">
      <w:start w:val="1"/>
      <w:numFmt w:val="taiwaneseCountingThousand"/>
      <w:lvlText w:val="（%1）"/>
      <w:lvlJc w:val="left"/>
      <w:pPr>
        <w:tabs>
          <w:tab w:val="num" w:pos="0"/>
        </w:tabs>
        <w:ind w:left="1560" w:hanging="1080"/>
      </w:pPr>
      <w:rPr>
        <w:rFonts w:ascii="標楷體" w:eastAsia="標楷體" w:hAnsi="標楷體" w:hint="eastAsia"/>
        <w:sz w:val="32"/>
        <w:szCs w:val="32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144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2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0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88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36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84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432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800" w:hanging="480"/>
      </w:pPr>
      <w:rPr>
        <w:rFonts w:hint="eastAsia"/>
      </w:rPr>
    </w:lvl>
  </w:abstractNum>
  <w:abstractNum w:abstractNumId="44">
    <w:nsid w:val="185D4B98"/>
    <w:multiLevelType w:val="hybridMultilevel"/>
    <w:tmpl w:val="A008F87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5">
    <w:nsid w:val="40361571"/>
    <w:multiLevelType w:val="hybridMultilevel"/>
    <w:tmpl w:val="99142D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6">
    <w:nsid w:val="52641FA1"/>
    <w:multiLevelType w:val="hybridMultilevel"/>
    <w:tmpl w:val="D0D4D492"/>
    <w:lvl w:ilvl="0" w:tplc="9E7EC6C4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5"/>
  </w:num>
  <w:num w:numId="45">
    <w:abstractNumId w:val="46"/>
  </w:num>
  <w:num w:numId="46">
    <w:abstractNumId w:val="44"/>
  </w:num>
  <w:num w:numId="4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48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8E7"/>
    <w:rsid w:val="00001B6D"/>
    <w:rsid w:val="00021A7E"/>
    <w:rsid w:val="00075E09"/>
    <w:rsid w:val="0012449D"/>
    <w:rsid w:val="0016008C"/>
    <w:rsid w:val="00171371"/>
    <w:rsid w:val="001D4481"/>
    <w:rsid w:val="00202D93"/>
    <w:rsid w:val="00210DA1"/>
    <w:rsid w:val="00223FF4"/>
    <w:rsid w:val="0023589C"/>
    <w:rsid w:val="002779A7"/>
    <w:rsid w:val="002E589E"/>
    <w:rsid w:val="002F3053"/>
    <w:rsid w:val="00325995"/>
    <w:rsid w:val="003425E5"/>
    <w:rsid w:val="00344B0E"/>
    <w:rsid w:val="00350020"/>
    <w:rsid w:val="003519F4"/>
    <w:rsid w:val="003573AD"/>
    <w:rsid w:val="00362426"/>
    <w:rsid w:val="00384B28"/>
    <w:rsid w:val="00393E66"/>
    <w:rsid w:val="00397642"/>
    <w:rsid w:val="00404E36"/>
    <w:rsid w:val="00415F4B"/>
    <w:rsid w:val="004354AD"/>
    <w:rsid w:val="00436060"/>
    <w:rsid w:val="00436922"/>
    <w:rsid w:val="00455E7E"/>
    <w:rsid w:val="00460BB7"/>
    <w:rsid w:val="0047117F"/>
    <w:rsid w:val="00476CBE"/>
    <w:rsid w:val="0054511F"/>
    <w:rsid w:val="005967BE"/>
    <w:rsid w:val="005B6B3D"/>
    <w:rsid w:val="005C5B09"/>
    <w:rsid w:val="00605B1A"/>
    <w:rsid w:val="00613A39"/>
    <w:rsid w:val="0064044B"/>
    <w:rsid w:val="00642C5C"/>
    <w:rsid w:val="006A705C"/>
    <w:rsid w:val="006C1878"/>
    <w:rsid w:val="007129B3"/>
    <w:rsid w:val="00745C4C"/>
    <w:rsid w:val="007A0C01"/>
    <w:rsid w:val="007E4287"/>
    <w:rsid w:val="00802A81"/>
    <w:rsid w:val="00842840"/>
    <w:rsid w:val="008974B2"/>
    <w:rsid w:val="008B5C37"/>
    <w:rsid w:val="00904DB1"/>
    <w:rsid w:val="00916350"/>
    <w:rsid w:val="00925CD3"/>
    <w:rsid w:val="00A24DAD"/>
    <w:rsid w:val="00A271BA"/>
    <w:rsid w:val="00A7206A"/>
    <w:rsid w:val="00AF0578"/>
    <w:rsid w:val="00AF3EFA"/>
    <w:rsid w:val="00B02B29"/>
    <w:rsid w:val="00B47EE4"/>
    <w:rsid w:val="00B83860"/>
    <w:rsid w:val="00BC7124"/>
    <w:rsid w:val="00C23C08"/>
    <w:rsid w:val="00C43635"/>
    <w:rsid w:val="00C83092"/>
    <w:rsid w:val="00CE4D38"/>
    <w:rsid w:val="00CF634A"/>
    <w:rsid w:val="00D10264"/>
    <w:rsid w:val="00D34AD6"/>
    <w:rsid w:val="00D652B5"/>
    <w:rsid w:val="00D85E7E"/>
    <w:rsid w:val="00DE0BCF"/>
    <w:rsid w:val="00DE283A"/>
    <w:rsid w:val="00DF48D1"/>
    <w:rsid w:val="00E4106B"/>
    <w:rsid w:val="00ED16A1"/>
    <w:rsid w:val="00F2496A"/>
    <w:rsid w:val="00F377A8"/>
    <w:rsid w:val="00F438E7"/>
    <w:rsid w:val="00F472CA"/>
    <w:rsid w:val="00F93F81"/>
    <w:rsid w:val="00FB529E"/>
    <w:rsid w:val="00FE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kern w:val="1"/>
      <w:sz w:val="24"/>
    </w:rPr>
  </w:style>
  <w:style w:type="paragraph" w:styleId="1">
    <w:name w:val="heading 1"/>
    <w:basedOn w:val="a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basedOn w:val="a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basedOn w:val="a"/>
    <w:qFormat/>
    <w:pPr>
      <w:keepNext/>
      <w:spacing w:line="720" w:lineRule="auto"/>
      <w:outlineLvl w:val="3"/>
    </w:pPr>
    <w:rPr>
      <w:rFonts w:ascii="Cambria" w:hAnsi="Cambria" w:cs="Tahom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預設段落字型1"/>
  </w:style>
  <w:style w:type="character" w:customStyle="1" w:styleId="a3">
    <w:name w:val="本文縮排 字元"/>
    <w:rPr>
      <w:rFonts w:ascii="新細明體" w:eastAsia="新細明體" w:hAnsi="新細明體" w:cs="Times New Roman"/>
      <w:sz w:val="28"/>
      <w:szCs w:val="20"/>
    </w:rPr>
  </w:style>
  <w:style w:type="character" w:customStyle="1" w:styleId="20">
    <w:name w:val="本文縮排 2 字元"/>
    <w:rPr>
      <w:rFonts w:ascii="新細明體" w:eastAsia="新細明體" w:hAnsi="新細明體" w:cs="Times New Roman"/>
      <w:sz w:val="28"/>
      <w:szCs w:val="20"/>
    </w:rPr>
  </w:style>
  <w:style w:type="character" w:customStyle="1" w:styleId="30">
    <w:name w:val="本文縮排 3 字元"/>
    <w:rPr>
      <w:rFonts w:ascii="新細明體" w:eastAsia="新細明體" w:hAnsi="新細明體" w:cs="Times New Roman"/>
      <w:sz w:val="28"/>
      <w:szCs w:val="20"/>
    </w:rPr>
  </w:style>
  <w:style w:type="character" w:customStyle="1" w:styleId="a4">
    <w:name w:val="本文 字元"/>
    <w:rPr>
      <w:rFonts w:ascii="新細明體" w:eastAsia="新細明體" w:hAnsi="新細明體" w:cs="Times New Roman"/>
      <w:sz w:val="28"/>
      <w:szCs w:val="20"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純文字 字元"/>
    <w:rPr>
      <w:rFonts w:ascii="細明體" w:eastAsia="細明體" w:hAnsi="細明體" w:cs="Courier New"/>
      <w:szCs w:val="24"/>
    </w:rPr>
  </w:style>
  <w:style w:type="character" w:customStyle="1" w:styleId="21">
    <w:name w:val="本文 2 字元"/>
    <w:rPr>
      <w:rFonts w:ascii="Times New Roman" w:eastAsia="新細明體" w:hAnsi="Times New Roman" w:cs="Times New Roman"/>
      <w:szCs w:val="20"/>
    </w:rPr>
  </w:style>
  <w:style w:type="character" w:customStyle="1" w:styleId="a7">
    <w:name w:val="註釋標題 字元"/>
    <w:rPr>
      <w:rFonts w:ascii="標楷體" w:eastAsia="標楷體" w:hAnsi="標楷體" w:cs="Times New Roman"/>
      <w:sz w:val="32"/>
      <w:szCs w:val="32"/>
    </w:rPr>
  </w:style>
  <w:style w:type="character" w:customStyle="1" w:styleId="a8">
    <w:name w:val="結語 字元"/>
    <w:rPr>
      <w:rFonts w:ascii="標楷體" w:eastAsia="標楷體" w:hAnsi="標楷體" w:cs="Times New Roman"/>
      <w:sz w:val="32"/>
      <w:szCs w:val="32"/>
    </w:rPr>
  </w:style>
  <w:style w:type="character" w:customStyle="1" w:styleId="a9">
    <w:name w:val="註解文字 字元"/>
    <w:rPr>
      <w:rFonts w:ascii="Times New Roman" w:eastAsia="新細明體" w:hAnsi="Times New Roman" w:cs="Times New Roman"/>
      <w:szCs w:val="20"/>
    </w:rPr>
  </w:style>
  <w:style w:type="character" w:customStyle="1" w:styleId="aa">
    <w:name w:val="頁尾 字元"/>
    <w:rPr>
      <w:rFonts w:ascii="Times New Roman" w:eastAsia="新細明體" w:hAnsi="Times New Roman" w:cs="Times New Roman"/>
      <w:sz w:val="20"/>
      <w:szCs w:val="20"/>
    </w:rPr>
  </w:style>
  <w:style w:type="character" w:customStyle="1" w:styleId="11">
    <w:name w:val="頁碼1"/>
    <w:basedOn w:val="10"/>
  </w:style>
  <w:style w:type="character" w:customStyle="1" w:styleId="ab">
    <w:name w:val="頁首 字元"/>
    <w:rPr>
      <w:rFonts w:ascii="Times New Roman" w:eastAsia="新細明體" w:hAnsi="Times New Roman" w:cs="Times New Roman"/>
      <w:sz w:val="20"/>
      <w:szCs w:val="20"/>
    </w:rPr>
  </w:style>
  <w:style w:type="character" w:customStyle="1" w:styleId="ac">
    <w:name w:val="日期 字元"/>
    <w:rPr>
      <w:rFonts w:ascii="標楷體" w:eastAsia="標楷體" w:hAnsi="標楷體" w:cs="Times New Roman"/>
      <w:kern w:val="0"/>
      <w:sz w:val="28"/>
      <w:szCs w:val="24"/>
    </w:rPr>
  </w:style>
  <w:style w:type="character" w:customStyle="1" w:styleId="HTML">
    <w:name w:val="HTML 預設格式 字元"/>
    <w:rPr>
      <w:rFonts w:ascii="Arial Unicode MS" w:eastAsia="Arial Unicode MS" w:hAnsi="Arial Unicode MS" w:cs="Arial Unicode MS"/>
      <w:kern w:val="0"/>
      <w:sz w:val="20"/>
      <w:szCs w:val="20"/>
    </w:rPr>
  </w:style>
  <w:style w:type="character" w:customStyle="1" w:styleId="ad">
    <w:name w:val="註解方塊文字 字元"/>
    <w:rPr>
      <w:rFonts w:ascii="Cambria" w:eastAsia="新細明體" w:hAnsi="Cambria" w:cs="Times New Roman"/>
      <w:sz w:val="18"/>
      <w:szCs w:val="18"/>
    </w:rPr>
  </w:style>
  <w:style w:type="character" w:customStyle="1" w:styleId="12">
    <w:name w:val="標題 1 字元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2">
    <w:name w:val="標題 2 字元"/>
    <w:rPr>
      <w:rFonts w:ascii="Cambria" w:eastAsia="新細明體" w:hAnsi="Cambria" w:cs="Tahoma"/>
      <w:b/>
      <w:bCs/>
      <w:sz w:val="48"/>
      <w:szCs w:val="48"/>
    </w:rPr>
  </w:style>
  <w:style w:type="character" w:customStyle="1" w:styleId="31">
    <w:name w:val="標題 3 字元"/>
    <w:rPr>
      <w:rFonts w:ascii="Cambria" w:eastAsia="新細明體" w:hAnsi="Cambria" w:cs="Tahoma"/>
      <w:b/>
      <w:bCs/>
      <w:sz w:val="36"/>
      <w:szCs w:val="36"/>
    </w:rPr>
  </w:style>
  <w:style w:type="character" w:customStyle="1" w:styleId="40">
    <w:name w:val="標題 4 字元"/>
    <w:rPr>
      <w:rFonts w:ascii="Cambria" w:eastAsia="新細明體" w:hAnsi="Cambria" w:cs="Tahoma"/>
      <w:sz w:val="36"/>
      <w:szCs w:val="36"/>
    </w:rPr>
  </w:style>
  <w:style w:type="character" w:customStyle="1" w:styleId="shorttext1">
    <w:name w:val="short_text1"/>
    <w:rPr>
      <w:sz w:val="29"/>
      <w:szCs w:val="29"/>
    </w:rPr>
  </w:style>
  <w:style w:type="character" w:customStyle="1" w:styleId="13">
    <w:name w:val="預留位置文字1"/>
    <w:rPr>
      <w:color w:val="808080"/>
    </w:rPr>
  </w:style>
  <w:style w:type="character" w:customStyle="1" w:styleId="ae">
    <w:name w:val="本文第一層縮排 字元"/>
    <w:rPr>
      <w:rFonts w:ascii="Times New Roman" w:eastAsia="新細明體" w:hAnsi="Times New Roman" w:cs="Times New Roman"/>
      <w:sz w:val="28"/>
      <w:szCs w:val="20"/>
    </w:rPr>
  </w:style>
  <w:style w:type="character" w:customStyle="1" w:styleId="23">
    <w:name w:val="本文第一層縮排 2 字元"/>
    <w:rPr>
      <w:rFonts w:ascii="Times New Roman" w:eastAsia="新細明體" w:hAnsi="Times New Roman" w:cs="Times New Roman"/>
      <w:sz w:val="28"/>
      <w:szCs w:val="20"/>
    </w:rPr>
  </w:style>
  <w:style w:type="character" w:customStyle="1" w:styleId="shorttext">
    <w:name w:val="short_text"/>
    <w:basedOn w:val="10"/>
  </w:style>
  <w:style w:type="character" w:customStyle="1" w:styleId="14">
    <w:name w:val="註解參照1"/>
    <w:rPr>
      <w:sz w:val="18"/>
      <w:szCs w:val="18"/>
    </w:rPr>
  </w:style>
  <w:style w:type="character" w:customStyle="1" w:styleId="af">
    <w:name w:val="註解主旨 字元"/>
    <w:rPr>
      <w:rFonts w:ascii="Times New Roman" w:eastAsia="新細明體" w:hAnsi="Times New Roman" w:cs="Times New Roman"/>
      <w:b/>
      <w:bCs/>
      <w:szCs w:val="20"/>
    </w:rPr>
  </w:style>
  <w:style w:type="character" w:customStyle="1" w:styleId="ListLabel1">
    <w:name w:val="ListLabel 1"/>
    <w:rPr>
      <w:rFonts w:ascii="標楷體" w:eastAsia="新細明體" w:hAnsi="標楷體" w:cs="Times New Roman"/>
    </w:rPr>
  </w:style>
  <w:style w:type="character" w:customStyle="1" w:styleId="ListLabel2">
    <w:name w:val="ListLabel 2"/>
    <w:rPr>
      <w:rFonts w:eastAsia="標楷體" w:cs="Times New Roman"/>
    </w:rPr>
  </w:style>
  <w:style w:type="character" w:customStyle="1" w:styleId="ListLabel3">
    <w:name w:val="ListLabel 3"/>
    <w:rPr>
      <w:rFonts w:ascii="標楷體" w:eastAsia="標楷體" w:hAnsi="標楷體" w:cs="Times New Roman"/>
    </w:rPr>
  </w:style>
  <w:style w:type="character" w:customStyle="1" w:styleId="ListLabel4">
    <w:name w:val="ListLabel 4"/>
    <w:rPr>
      <w:rFonts w:ascii="標楷體" w:hAnsi="標楷體"/>
      <w:b/>
      <w:color w:val="00000A"/>
      <w:sz w:val="28"/>
    </w:rPr>
  </w:style>
  <w:style w:type="character" w:customStyle="1" w:styleId="ListLabel5">
    <w:name w:val="ListLabel 5"/>
    <w:rPr>
      <w:rFonts w:ascii="標楷體" w:hAnsi="標楷體"/>
      <w:sz w:val="32"/>
    </w:rPr>
  </w:style>
  <w:style w:type="character" w:customStyle="1" w:styleId="ListLabel6">
    <w:name w:val="ListLabel 6"/>
    <w:rPr>
      <w:rFonts w:ascii="標楷體" w:hAnsi="標楷體"/>
      <w:color w:val="00000A"/>
      <w:sz w:val="32"/>
    </w:rPr>
  </w:style>
  <w:style w:type="character" w:customStyle="1" w:styleId="ListLabel7">
    <w:name w:val="ListLabel 7"/>
    <w:rPr>
      <w:rFonts w:ascii="標楷體" w:hAnsi="標楷體"/>
      <w:color w:val="00000A"/>
      <w:sz w:val="32"/>
    </w:rPr>
  </w:style>
  <w:style w:type="character" w:customStyle="1" w:styleId="ListLabel8">
    <w:name w:val="ListLabel 8"/>
    <w:rPr>
      <w:rFonts w:ascii="標楷體" w:hAnsi="標楷體"/>
      <w:color w:val="00000A"/>
      <w:sz w:val="32"/>
    </w:rPr>
  </w:style>
  <w:style w:type="character" w:customStyle="1" w:styleId="ListLabel9">
    <w:name w:val="ListLabel 9"/>
    <w:rPr>
      <w:rFonts w:ascii="標楷體" w:hAnsi="標楷體"/>
      <w:sz w:val="32"/>
    </w:rPr>
  </w:style>
  <w:style w:type="character" w:customStyle="1" w:styleId="ListLabel10">
    <w:name w:val="ListLabel 10"/>
    <w:rPr>
      <w:rFonts w:ascii="標楷體" w:hAnsi="標楷體"/>
      <w:color w:val="00000A"/>
      <w:sz w:val="28"/>
    </w:rPr>
  </w:style>
  <w:style w:type="character" w:customStyle="1" w:styleId="ListLabel11">
    <w:name w:val="ListLabel 11"/>
    <w:rPr>
      <w:color w:val="0070C0"/>
    </w:rPr>
  </w:style>
  <w:style w:type="character" w:customStyle="1" w:styleId="ListLabel12">
    <w:name w:val="ListLabel 12"/>
    <w:rPr>
      <w:color w:val="0070C0"/>
    </w:rPr>
  </w:style>
  <w:style w:type="character" w:customStyle="1" w:styleId="ListLabel13">
    <w:name w:val="ListLabel 13"/>
    <w:rPr>
      <w:rFonts w:ascii="標楷體" w:hAnsi="標楷體"/>
      <w:color w:val="00000A"/>
      <w:sz w:val="28"/>
    </w:rPr>
  </w:style>
  <w:style w:type="character" w:customStyle="1" w:styleId="af0">
    <w:name w:val="編號字元"/>
    <w:rPr>
      <w:color w:val="000000"/>
    </w:rPr>
  </w:style>
  <w:style w:type="paragraph" w:styleId="af1">
    <w:name w:val="Title"/>
    <w:basedOn w:val="a"/>
    <w:next w:val="af2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f2">
    <w:name w:val="Body Text"/>
    <w:basedOn w:val="a"/>
    <w:pPr>
      <w:spacing w:line="0" w:lineRule="atLeast"/>
    </w:pPr>
    <w:rPr>
      <w:rFonts w:ascii="新細明體" w:hAnsi="新細明體"/>
      <w:sz w:val="28"/>
    </w:rPr>
  </w:style>
  <w:style w:type="paragraph" w:styleId="af3">
    <w:name w:val="List"/>
    <w:basedOn w:val="a"/>
    <w:pPr>
      <w:ind w:left="100" w:hanging="200"/>
      <w:contextualSpacing/>
    </w:pPr>
  </w:style>
  <w:style w:type="paragraph" w:styleId="af4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f5">
    <w:name w:val="索引"/>
    <w:basedOn w:val="a"/>
    <w:pPr>
      <w:suppressLineNumbers/>
    </w:pPr>
    <w:rPr>
      <w:rFonts w:cs="Lucida Sans"/>
    </w:rPr>
  </w:style>
  <w:style w:type="paragraph" w:styleId="af6">
    <w:name w:val="Body Text Indent"/>
    <w:basedOn w:val="a"/>
    <w:pPr>
      <w:spacing w:line="0" w:lineRule="atLeast"/>
      <w:ind w:left="1620" w:hanging="1620"/>
    </w:pPr>
    <w:rPr>
      <w:rFonts w:ascii="新細明體" w:hAnsi="新細明體"/>
      <w:sz w:val="28"/>
    </w:rPr>
  </w:style>
  <w:style w:type="paragraph" w:customStyle="1" w:styleId="210">
    <w:name w:val="本文縮排 21"/>
    <w:basedOn w:val="a"/>
    <w:pPr>
      <w:spacing w:line="0" w:lineRule="atLeast"/>
      <w:ind w:left="1680" w:hanging="1680"/>
    </w:pPr>
    <w:rPr>
      <w:rFonts w:ascii="新細明體" w:hAnsi="新細明體"/>
      <w:sz w:val="28"/>
    </w:rPr>
  </w:style>
  <w:style w:type="paragraph" w:customStyle="1" w:styleId="310">
    <w:name w:val="本文縮排 31"/>
    <w:basedOn w:val="a"/>
    <w:pPr>
      <w:spacing w:line="0" w:lineRule="atLeast"/>
      <w:ind w:left="868" w:hanging="868"/>
    </w:pPr>
    <w:rPr>
      <w:rFonts w:ascii="新細明體" w:hAnsi="新細明體"/>
      <w:sz w:val="28"/>
    </w:rPr>
  </w:style>
  <w:style w:type="paragraph" w:customStyle="1" w:styleId="15">
    <w:name w:val="純文字1"/>
    <w:basedOn w:val="a"/>
    <w:rPr>
      <w:rFonts w:ascii="細明體" w:eastAsia="細明體" w:hAnsi="細明體" w:cs="Courier New"/>
      <w:szCs w:val="24"/>
    </w:rPr>
  </w:style>
  <w:style w:type="paragraph" w:customStyle="1" w:styleId="211">
    <w:name w:val="本文 21"/>
    <w:basedOn w:val="a"/>
    <w:pPr>
      <w:spacing w:after="120" w:line="480" w:lineRule="auto"/>
    </w:pPr>
  </w:style>
  <w:style w:type="paragraph" w:customStyle="1" w:styleId="16">
    <w:name w:val="註釋標題1"/>
    <w:basedOn w:val="a"/>
    <w:pPr>
      <w:jc w:val="center"/>
    </w:pPr>
    <w:rPr>
      <w:rFonts w:ascii="標楷體" w:eastAsia="標楷體" w:hAnsi="標楷體"/>
      <w:sz w:val="32"/>
      <w:szCs w:val="32"/>
    </w:rPr>
  </w:style>
  <w:style w:type="paragraph" w:customStyle="1" w:styleId="17">
    <w:name w:val="結語1"/>
    <w:basedOn w:val="a"/>
    <w:pPr>
      <w:ind w:left="100"/>
    </w:pPr>
    <w:rPr>
      <w:rFonts w:ascii="標楷體" w:eastAsia="標楷體" w:hAnsi="標楷體"/>
      <w:sz w:val="32"/>
      <w:szCs w:val="32"/>
    </w:rPr>
  </w:style>
  <w:style w:type="paragraph" w:customStyle="1" w:styleId="18">
    <w:name w:val="註解文字1"/>
    <w:basedOn w:val="a"/>
  </w:style>
  <w:style w:type="paragraph" w:styleId="af7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f8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19">
    <w:name w:val="日期1"/>
    <w:basedOn w:val="a"/>
    <w:pPr>
      <w:jc w:val="right"/>
    </w:pPr>
    <w:rPr>
      <w:rFonts w:ascii="標楷體" w:eastAsia="標楷體" w:hAnsi="標楷體"/>
      <w:kern w:val="0"/>
      <w:sz w:val="28"/>
      <w:szCs w:val="24"/>
    </w:rPr>
  </w:style>
  <w:style w:type="paragraph" w:customStyle="1" w:styleId="HTML1">
    <w:name w:val="HTML 預設格式1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</w:rPr>
  </w:style>
  <w:style w:type="paragraph" w:customStyle="1" w:styleId="1a">
    <w:name w:val="字元 字元1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1b">
    <w:name w:val="註解方塊文字1"/>
    <w:basedOn w:val="a"/>
    <w:rPr>
      <w:rFonts w:ascii="Cambria" w:hAnsi="Cambria"/>
      <w:sz w:val="18"/>
      <w:szCs w:val="18"/>
    </w:rPr>
  </w:style>
  <w:style w:type="paragraph" w:customStyle="1" w:styleId="1c">
    <w:name w:val="清單段落1"/>
    <w:basedOn w:val="a"/>
    <w:pPr>
      <w:ind w:left="480"/>
    </w:pPr>
    <w:rPr>
      <w:rFonts w:ascii="Calibri" w:hAnsi="Calibri"/>
      <w:szCs w:val="22"/>
    </w:rPr>
  </w:style>
  <w:style w:type="paragraph" w:customStyle="1" w:styleId="xl24">
    <w:name w:val="xl24"/>
    <w:basedOn w:val="a"/>
    <w:pPr>
      <w:widowControl/>
      <w:pBdr>
        <w:top w:val="none" w:sz="0" w:space="0" w:color="000000"/>
        <w:left w:val="none" w:sz="0" w:space="0" w:color="000000"/>
        <w:bottom w:val="single" w:sz="4" w:space="0" w:color="00000A"/>
        <w:right w:val="single" w:sz="4" w:space="0" w:color="00000A"/>
      </w:pBdr>
      <w:spacing w:before="280" w:after="280"/>
      <w:jc w:val="center"/>
    </w:pPr>
    <w:rPr>
      <w:kern w:val="0"/>
      <w:szCs w:val="24"/>
    </w:rPr>
  </w:style>
  <w:style w:type="paragraph" w:customStyle="1" w:styleId="af9">
    <w:name w:val="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24">
    <w:name w:val="字元 字元2 字元 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afa">
    <w:name w:val="字元 字元 字元 字元 字元 字元 字元 字元"/>
    <w:basedOn w:val="a"/>
    <w:pPr>
      <w:widowControl/>
      <w:spacing w:after="160" w:line="240" w:lineRule="exact"/>
    </w:pPr>
    <w:rPr>
      <w:rFonts w:ascii="Verdana" w:eastAsia="Times New Roman" w:hAnsi="Verdana"/>
      <w:kern w:val="0"/>
      <w:sz w:val="20"/>
      <w:lang w:eastAsia="en-US"/>
    </w:rPr>
  </w:style>
  <w:style w:type="paragraph" w:customStyle="1" w:styleId="25">
    <w:name w:val="字元 字元2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styleId="26">
    <w:name w:val="List Bullet 2"/>
    <w:basedOn w:val="a"/>
    <w:pPr>
      <w:ind w:left="100" w:hanging="200"/>
      <w:contextualSpacing/>
    </w:pPr>
  </w:style>
  <w:style w:type="paragraph" w:styleId="32">
    <w:name w:val="List Bullet 3"/>
    <w:basedOn w:val="a"/>
    <w:pPr>
      <w:ind w:left="100" w:hanging="200"/>
      <w:contextualSpacing/>
    </w:pPr>
  </w:style>
  <w:style w:type="paragraph" w:customStyle="1" w:styleId="311">
    <w:name w:val="項目符號 31"/>
    <w:basedOn w:val="a"/>
    <w:pPr>
      <w:contextualSpacing/>
    </w:pPr>
  </w:style>
  <w:style w:type="paragraph" w:customStyle="1" w:styleId="1d">
    <w:name w:val="標號1"/>
    <w:basedOn w:val="a"/>
    <w:rPr>
      <w:sz w:val="20"/>
    </w:rPr>
  </w:style>
  <w:style w:type="paragraph" w:customStyle="1" w:styleId="1e">
    <w:name w:val="內文縮排1"/>
    <w:basedOn w:val="a"/>
    <w:pPr>
      <w:ind w:left="480"/>
    </w:pPr>
  </w:style>
  <w:style w:type="paragraph" w:customStyle="1" w:styleId="1f">
    <w:name w:val="本文縮排1"/>
    <w:basedOn w:val="af2"/>
    <w:pPr>
      <w:spacing w:after="120" w:line="240" w:lineRule="auto"/>
      <w:ind w:firstLine="210"/>
    </w:pPr>
    <w:rPr>
      <w:rFonts w:ascii="Times New Roman" w:hAnsi="Times New Roman"/>
      <w:sz w:val="24"/>
    </w:rPr>
  </w:style>
  <w:style w:type="paragraph" w:customStyle="1" w:styleId="212">
    <w:name w:val="本文第一層縮排 21"/>
    <w:basedOn w:val="af6"/>
    <w:pPr>
      <w:spacing w:after="120" w:line="240" w:lineRule="auto"/>
      <w:ind w:left="480" w:firstLine="210"/>
    </w:pPr>
    <w:rPr>
      <w:rFonts w:ascii="Times New Roman" w:hAnsi="Times New Roman"/>
      <w:sz w:val="24"/>
    </w:rPr>
  </w:style>
  <w:style w:type="paragraph" w:customStyle="1" w:styleId="1f0">
    <w:name w:val="註解主旨1"/>
    <w:basedOn w:val="18"/>
    <w:rPr>
      <w:b/>
      <w:bCs/>
    </w:rPr>
  </w:style>
  <w:style w:type="paragraph" w:customStyle="1" w:styleId="afb">
    <w:name w:val="訊框內容"/>
    <w:basedOn w:val="a"/>
  </w:style>
  <w:style w:type="paragraph" w:customStyle="1" w:styleId="afc">
    <w:name w:val="表格內容"/>
    <w:basedOn w:val="a"/>
  </w:style>
  <w:style w:type="paragraph" w:styleId="afd">
    <w:name w:val="Balloon Text"/>
    <w:basedOn w:val="a"/>
    <w:link w:val="1f1"/>
    <w:uiPriority w:val="99"/>
    <w:semiHidden/>
    <w:unhideWhenUsed/>
    <w:rsid w:val="00404E36"/>
    <w:rPr>
      <w:rFonts w:ascii="Cambria" w:hAnsi="Cambria"/>
      <w:sz w:val="18"/>
      <w:szCs w:val="18"/>
    </w:rPr>
  </w:style>
  <w:style w:type="character" w:customStyle="1" w:styleId="1f1">
    <w:name w:val="註解方塊文字 字元1"/>
    <w:link w:val="afd"/>
    <w:uiPriority w:val="99"/>
    <w:semiHidden/>
    <w:rsid w:val="00404E36"/>
    <w:rPr>
      <w:rFonts w:ascii="Cambria" w:eastAsia="新細明體" w:hAnsi="Cambria" w:cs="Times New Roman"/>
      <w:kern w:val="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kern w:val="1"/>
      <w:sz w:val="24"/>
    </w:rPr>
  </w:style>
  <w:style w:type="paragraph" w:styleId="1">
    <w:name w:val="heading 1"/>
    <w:basedOn w:val="a"/>
    <w:qFormat/>
    <w:pPr>
      <w:keepNext/>
      <w:spacing w:before="180" w:after="180" w:line="720" w:lineRule="auto"/>
      <w:outlineLvl w:val="0"/>
    </w:pPr>
    <w:rPr>
      <w:rFonts w:ascii="Cambria" w:hAnsi="Cambria" w:cs="Tahoma"/>
      <w:b/>
      <w:bCs/>
      <w:sz w:val="52"/>
      <w:szCs w:val="52"/>
    </w:rPr>
  </w:style>
  <w:style w:type="paragraph" w:styleId="2">
    <w:name w:val="heading 2"/>
    <w:basedOn w:val="a"/>
    <w:qFormat/>
    <w:pPr>
      <w:keepNext/>
      <w:spacing w:line="720" w:lineRule="auto"/>
      <w:outlineLvl w:val="1"/>
    </w:pPr>
    <w:rPr>
      <w:rFonts w:ascii="Cambria" w:hAnsi="Cambria" w:cs="Tahoma"/>
      <w:b/>
      <w:bCs/>
      <w:sz w:val="48"/>
      <w:szCs w:val="48"/>
    </w:rPr>
  </w:style>
  <w:style w:type="paragraph" w:styleId="3">
    <w:name w:val="heading 3"/>
    <w:basedOn w:val="a"/>
    <w:qFormat/>
    <w:pPr>
      <w:keepNext/>
      <w:spacing w:line="720" w:lineRule="auto"/>
      <w:outlineLvl w:val="2"/>
    </w:pPr>
    <w:rPr>
      <w:rFonts w:ascii="Cambria" w:hAnsi="Cambria" w:cs="Tahoma"/>
      <w:b/>
      <w:bCs/>
      <w:sz w:val="36"/>
      <w:szCs w:val="36"/>
    </w:rPr>
  </w:style>
  <w:style w:type="paragraph" w:styleId="4">
    <w:name w:val="heading 4"/>
    <w:basedOn w:val="a"/>
    <w:qFormat/>
    <w:pPr>
      <w:keepNext/>
      <w:spacing w:line="720" w:lineRule="auto"/>
      <w:outlineLvl w:val="3"/>
    </w:pPr>
    <w:rPr>
      <w:rFonts w:ascii="Cambria" w:hAnsi="Cambria" w:cs="Tahom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預設段落字型1"/>
  </w:style>
  <w:style w:type="character" w:customStyle="1" w:styleId="a3">
    <w:name w:val="本文縮排 字元"/>
    <w:rPr>
      <w:rFonts w:ascii="新細明體" w:eastAsia="新細明體" w:hAnsi="新細明體" w:cs="Times New Roman"/>
      <w:sz w:val="28"/>
      <w:szCs w:val="20"/>
    </w:rPr>
  </w:style>
  <w:style w:type="character" w:customStyle="1" w:styleId="20">
    <w:name w:val="本文縮排 2 字元"/>
    <w:rPr>
      <w:rFonts w:ascii="新細明體" w:eastAsia="新細明體" w:hAnsi="新細明體" w:cs="Times New Roman"/>
      <w:sz w:val="28"/>
      <w:szCs w:val="20"/>
    </w:rPr>
  </w:style>
  <w:style w:type="character" w:customStyle="1" w:styleId="30">
    <w:name w:val="本文縮排 3 字元"/>
    <w:rPr>
      <w:rFonts w:ascii="新細明體" w:eastAsia="新細明體" w:hAnsi="新細明體" w:cs="Times New Roman"/>
      <w:sz w:val="28"/>
      <w:szCs w:val="20"/>
    </w:rPr>
  </w:style>
  <w:style w:type="character" w:customStyle="1" w:styleId="a4">
    <w:name w:val="本文 字元"/>
    <w:rPr>
      <w:rFonts w:ascii="新細明體" w:eastAsia="新細明體" w:hAnsi="新細明體" w:cs="Times New Roman"/>
      <w:sz w:val="28"/>
      <w:szCs w:val="20"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純文字 字元"/>
    <w:rPr>
      <w:rFonts w:ascii="細明體" w:eastAsia="細明體" w:hAnsi="細明體" w:cs="Courier New"/>
      <w:szCs w:val="24"/>
    </w:rPr>
  </w:style>
  <w:style w:type="character" w:customStyle="1" w:styleId="21">
    <w:name w:val="本文 2 字元"/>
    <w:rPr>
      <w:rFonts w:ascii="Times New Roman" w:eastAsia="新細明體" w:hAnsi="Times New Roman" w:cs="Times New Roman"/>
      <w:szCs w:val="20"/>
    </w:rPr>
  </w:style>
  <w:style w:type="character" w:customStyle="1" w:styleId="a7">
    <w:name w:val="註釋標題 字元"/>
    <w:rPr>
      <w:rFonts w:ascii="標楷體" w:eastAsia="標楷體" w:hAnsi="標楷體" w:cs="Times New Roman"/>
      <w:sz w:val="32"/>
      <w:szCs w:val="32"/>
    </w:rPr>
  </w:style>
  <w:style w:type="character" w:customStyle="1" w:styleId="a8">
    <w:name w:val="結語 字元"/>
    <w:rPr>
      <w:rFonts w:ascii="標楷體" w:eastAsia="標楷體" w:hAnsi="標楷體" w:cs="Times New Roman"/>
      <w:sz w:val="32"/>
      <w:szCs w:val="32"/>
    </w:rPr>
  </w:style>
  <w:style w:type="character" w:customStyle="1" w:styleId="a9">
    <w:name w:val="註解文字 字元"/>
    <w:rPr>
      <w:rFonts w:ascii="Times New Roman" w:eastAsia="新細明體" w:hAnsi="Times New Roman" w:cs="Times New Roman"/>
      <w:szCs w:val="20"/>
    </w:rPr>
  </w:style>
  <w:style w:type="character" w:customStyle="1" w:styleId="aa">
    <w:name w:val="頁尾 字元"/>
    <w:rPr>
      <w:rFonts w:ascii="Times New Roman" w:eastAsia="新細明體" w:hAnsi="Times New Roman" w:cs="Times New Roman"/>
      <w:sz w:val="20"/>
      <w:szCs w:val="20"/>
    </w:rPr>
  </w:style>
  <w:style w:type="character" w:customStyle="1" w:styleId="11">
    <w:name w:val="頁碼1"/>
    <w:basedOn w:val="10"/>
  </w:style>
  <w:style w:type="character" w:customStyle="1" w:styleId="ab">
    <w:name w:val="頁首 字元"/>
    <w:rPr>
      <w:rFonts w:ascii="Times New Roman" w:eastAsia="新細明體" w:hAnsi="Times New Roman" w:cs="Times New Roman"/>
      <w:sz w:val="20"/>
      <w:szCs w:val="20"/>
    </w:rPr>
  </w:style>
  <w:style w:type="character" w:customStyle="1" w:styleId="ac">
    <w:name w:val="日期 字元"/>
    <w:rPr>
      <w:rFonts w:ascii="標楷體" w:eastAsia="標楷體" w:hAnsi="標楷體" w:cs="Times New Roman"/>
      <w:kern w:val="0"/>
      <w:sz w:val="28"/>
      <w:szCs w:val="24"/>
    </w:rPr>
  </w:style>
  <w:style w:type="character" w:customStyle="1" w:styleId="HTML">
    <w:name w:val="HTML 預設格式 字元"/>
    <w:rPr>
      <w:rFonts w:ascii="Arial Unicode MS" w:eastAsia="Arial Unicode MS" w:hAnsi="Arial Unicode MS" w:cs="Arial Unicode MS"/>
      <w:kern w:val="0"/>
      <w:sz w:val="20"/>
      <w:szCs w:val="20"/>
    </w:rPr>
  </w:style>
  <w:style w:type="character" w:customStyle="1" w:styleId="ad">
    <w:name w:val="註解方塊文字 字元"/>
    <w:rPr>
      <w:rFonts w:ascii="Cambria" w:eastAsia="新細明體" w:hAnsi="Cambria" w:cs="Times New Roman"/>
      <w:sz w:val="18"/>
      <w:szCs w:val="18"/>
    </w:rPr>
  </w:style>
  <w:style w:type="character" w:customStyle="1" w:styleId="12">
    <w:name w:val="標題 1 字元"/>
    <w:rPr>
      <w:rFonts w:ascii="Cambria" w:eastAsia="新細明體" w:hAnsi="Cambria" w:cs="Tahoma"/>
      <w:b/>
      <w:bCs/>
      <w:kern w:val="1"/>
      <w:sz w:val="52"/>
      <w:szCs w:val="52"/>
    </w:rPr>
  </w:style>
  <w:style w:type="character" w:customStyle="1" w:styleId="22">
    <w:name w:val="標題 2 字元"/>
    <w:rPr>
      <w:rFonts w:ascii="Cambria" w:eastAsia="新細明體" w:hAnsi="Cambria" w:cs="Tahoma"/>
      <w:b/>
      <w:bCs/>
      <w:sz w:val="48"/>
      <w:szCs w:val="48"/>
    </w:rPr>
  </w:style>
  <w:style w:type="character" w:customStyle="1" w:styleId="31">
    <w:name w:val="標題 3 字元"/>
    <w:rPr>
      <w:rFonts w:ascii="Cambria" w:eastAsia="新細明體" w:hAnsi="Cambria" w:cs="Tahoma"/>
      <w:b/>
      <w:bCs/>
      <w:sz w:val="36"/>
      <w:szCs w:val="36"/>
    </w:rPr>
  </w:style>
  <w:style w:type="character" w:customStyle="1" w:styleId="40">
    <w:name w:val="標題 4 字元"/>
    <w:rPr>
      <w:rFonts w:ascii="Cambria" w:eastAsia="新細明體" w:hAnsi="Cambria" w:cs="Tahoma"/>
      <w:sz w:val="36"/>
      <w:szCs w:val="36"/>
    </w:rPr>
  </w:style>
  <w:style w:type="character" w:customStyle="1" w:styleId="shorttext1">
    <w:name w:val="short_text1"/>
    <w:rPr>
      <w:sz w:val="29"/>
      <w:szCs w:val="29"/>
    </w:rPr>
  </w:style>
  <w:style w:type="character" w:customStyle="1" w:styleId="13">
    <w:name w:val="預留位置文字1"/>
    <w:rPr>
      <w:color w:val="808080"/>
    </w:rPr>
  </w:style>
  <w:style w:type="character" w:customStyle="1" w:styleId="ae">
    <w:name w:val="本文第一層縮排 字元"/>
    <w:rPr>
      <w:rFonts w:ascii="Times New Roman" w:eastAsia="新細明體" w:hAnsi="Times New Roman" w:cs="Times New Roman"/>
      <w:sz w:val="28"/>
      <w:szCs w:val="20"/>
    </w:rPr>
  </w:style>
  <w:style w:type="character" w:customStyle="1" w:styleId="23">
    <w:name w:val="本文第一層縮排 2 字元"/>
    <w:rPr>
      <w:rFonts w:ascii="Times New Roman" w:eastAsia="新細明體" w:hAnsi="Times New Roman" w:cs="Times New Roman"/>
      <w:sz w:val="28"/>
      <w:szCs w:val="20"/>
    </w:rPr>
  </w:style>
  <w:style w:type="character" w:customStyle="1" w:styleId="shorttext">
    <w:name w:val="short_text"/>
    <w:basedOn w:val="10"/>
  </w:style>
  <w:style w:type="character" w:customStyle="1" w:styleId="14">
    <w:name w:val="註解參照1"/>
    <w:rPr>
      <w:sz w:val="18"/>
      <w:szCs w:val="18"/>
    </w:rPr>
  </w:style>
  <w:style w:type="character" w:customStyle="1" w:styleId="af">
    <w:name w:val="註解主旨 字元"/>
    <w:rPr>
      <w:rFonts w:ascii="Times New Roman" w:eastAsia="新細明體" w:hAnsi="Times New Roman" w:cs="Times New Roman"/>
      <w:b/>
      <w:bCs/>
      <w:szCs w:val="20"/>
    </w:rPr>
  </w:style>
  <w:style w:type="character" w:customStyle="1" w:styleId="ListLabel1">
    <w:name w:val="ListLabel 1"/>
    <w:rPr>
      <w:rFonts w:ascii="標楷體" w:eastAsia="新細明體" w:hAnsi="標楷體" w:cs="Times New Roman"/>
    </w:rPr>
  </w:style>
  <w:style w:type="character" w:customStyle="1" w:styleId="ListLabel2">
    <w:name w:val="ListLabel 2"/>
    <w:rPr>
      <w:rFonts w:eastAsia="標楷體" w:cs="Times New Roman"/>
    </w:rPr>
  </w:style>
  <w:style w:type="character" w:customStyle="1" w:styleId="ListLabel3">
    <w:name w:val="ListLabel 3"/>
    <w:rPr>
      <w:rFonts w:ascii="標楷體" w:eastAsia="標楷體" w:hAnsi="標楷體" w:cs="Times New Roman"/>
    </w:rPr>
  </w:style>
  <w:style w:type="character" w:customStyle="1" w:styleId="ListLabel4">
    <w:name w:val="ListLabel 4"/>
    <w:rPr>
      <w:rFonts w:ascii="標楷體" w:hAnsi="標楷體"/>
      <w:b/>
      <w:color w:val="00000A"/>
      <w:sz w:val="28"/>
    </w:rPr>
  </w:style>
  <w:style w:type="character" w:customStyle="1" w:styleId="ListLabel5">
    <w:name w:val="ListLabel 5"/>
    <w:rPr>
      <w:rFonts w:ascii="標楷體" w:hAnsi="標楷體"/>
      <w:sz w:val="32"/>
    </w:rPr>
  </w:style>
  <w:style w:type="character" w:customStyle="1" w:styleId="ListLabel6">
    <w:name w:val="ListLabel 6"/>
    <w:rPr>
      <w:rFonts w:ascii="標楷體" w:hAnsi="標楷體"/>
      <w:color w:val="00000A"/>
      <w:sz w:val="32"/>
    </w:rPr>
  </w:style>
  <w:style w:type="character" w:customStyle="1" w:styleId="ListLabel7">
    <w:name w:val="ListLabel 7"/>
    <w:rPr>
      <w:rFonts w:ascii="標楷體" w:hAnsi="標楷體"/>
      <w:color w:val="00000A"/>
      <w:sz w:val="32"/>
    </w:rPr>
  </w:style>
  <w:style w:type="character" w:customStyle="1" w:styleId="ListLabel8">
    <w:name w:val="ListLabel 8"/>
    <w:rPr>
      <w:rFonts w:ascii="標楷體" w:hAnsi="標楷體"/>
      <w:color w:val="00000A"/>
      <w:sz w:val="32"/>
    </w:rPr>
  </w:style>
  <w:style w:type="character" w:customStyle="1" w:styleId="ListLabel9">
    <w:name w:val="ListLabel 9"/>
    <w:rPr>
      <w:rFonts w:ascii="標楷體" w:hAnsi="標楷體"/>
      <w:sz w:val="32"/>
    </w:rPr>
  </w:style>
  <w:style w:type="character" w:customStyle="1" w:styleId="ListLabel10">
    <w:name w:val="ListLabel 10"/>
    <w:rPr>
      <w:rFonts w:ascii="標楷體" w:hAnsi="標楷體"/>
      <w:color w:val="00000A"/>
      <w:sz w:val="28"/>
    </w:rPr>
  </w:style>
  <w:style w:type="character" w:customStyle="1" w:styleId="ListLabel11">
    <w:name w:val="ListLabel 11"/>
    <w:rPr>
      <w:color w:val="0070C0"/>
    </w:rPr>
  </w:style>
  <w:style w:type="character" w:customStyle="1" w:styleId="ListLabel12">
    <w:name w:val="ListLabel 12"/>
    <w:rPr>
      <w:color w:val="0070C0"/>
    </w:rPr>
  </w:style>
  <w:style w:type="character" w:customStyle="1" w:styleId="ListLabel13">
    <w:name w:val="ListLabel 13"/>
    <w:rPr>
      <w:rFonts w:ascii="標楷體" w:hAnsi="標楷體"/>
      <w:color w:val="00000A"/>
      <w:sz w:val="28"/>
    </w:rPr>
  </w:style>
  <w:style w:type="character" w:customStyle="1" w:styleId="af0">
    <w:name w:val="編號字元"/>
    <w:rPr>
      <w:color w:val="000000"/>
    </w:rPr>
  </w:style>
  <w:style w:type="paragraph" w:styleId="af1">
    <w:name w:val="Title"/>
    <w:basedOn w:val="a"/>
    <w:next w:val="af2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f2">
    <w:name w:val="Body Text"/>
    <w:basedOn w:val="a"/>
    <w:pPr>
      <w:spacing w:line="0" w:lineRule="atLeast"/>
    </w:pPr>
    <w:rPr>
      <w:rFonts w:ascii="新細明體" w:hAnsi="新細明體"/>
      <w:sz w:val="28"/>
    </w:rPr>
  </w:style>
  <w:style w:type="paragraph" w:styleId="af3">
    <w:name w:val="List"/>
    <w:basedOn w:val="a"/>
    <w:pPr>
      <w:ind w:left="100" w:hanging="200"/>
      <w:contextualSpacing/>
    </w:pPr>
  </w:style>
  <w:style w:type="paragraph" w:styleId="af4">
    <w:name w:val="caption"/>
    <w:basedOn w:val="a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f5">
    <w:name w:val="索引"/>
    <w:basedOn w:val="a"/>
    <w:pPr>
      <w:suppressLineNumbers/>
    </w:pPr>
    <w:rPr>
      <w:rFonts w:cs="Lucida Sans"/>
    </w:rPr>
  </w:style>
  <w:style w:type="paragraph" w:styleId="af6">
    <w:name w:val="Body Text Indent"/>
    <w:basedOn w:val="a"/>
    <w:pPr>
      <w:spacing w:line="0" w:lineRule="atLeast"/>
      <w:ind w:left="1620" w:hanging="1620"/>
    </w:pPr>
    <w:rPr>
      <w:rFonts w:ascii="新細明體" w:hAnsi="新細明體"/>
      <w:sz w:val="28"/>
    </w:rPr>
  </w:style>
  <w:style w:type="paragraph" w:customStyle="1" w:styleId="210">
    <w:name w:val="本文縮排 21"/>
    <w:basedOn w:val="a"/>
    <w:pPr>
      <w:spacing w:line="0" w:lineRule="atLeast"/>
      <w:ind w:left="1680" w:hanging="1680"/>
    </w:pPr>
    <w:rPr>
      <w:rFonts w:ascii="新細明體" w:hAnsi="新細明體"/>
      <w:sz w:val="28"/>
    </w:rPr>
  </w:style>
  <w:style w:type="paragraph" w:customStyle="1" w:styleId="310">
    <w:name w:val="本文縮排 31"/>
    <w:basedOn w:val="a"/>
    <w:pPr>
      <w:spacing w:line="0" w:lineRule="atLeast"/>
      <w:ind w:left="868" w:hanging="868"/>
    </w:pPr>
    <w:rPr>
      <w:rFonts w:ascii="新細明體" w:hAnsi="新細明體"/>
      <w:sz w:val="28"/>
    </w:rPr>
  </w:style>
  <w:style w:type="paragraph" w:customStyle="1" w:styleId="15">
    <w:name w:val="純文字1"/>
    <w:basedOn w:val="a"/>
    <w:rPr>
      <w:rFonts w:ascii="細明體" w:eastAsia="細明體" w:hAnsi="細明體" w:cs="Courier New"/>
      <w:szCs w:val="24"/>
    </w:rPr>
  </w:style>
  <w:style w:type="paragraph" w:customStyle="1" w:styleId="211">
    <w:name w:val="本文 21"/>
    <w:basedOn w:val="a"/>
    <w:pPr>
      <w:spacing w:after="120" w:line="480" w:lineRule="auto"/>
    </w:pPr>
  </w:style>
  <w:style w:type="paragraph" w:customStyle="1" w:styleId="16">
    <w:name w:val="註釋標題1"/>
    <w:basedOn w:val="a"/>
    <w:pPr>
      <w:jc w:val="center"/>
    </w:pPr>
    <w:rPr>
      <w:rFonts w:ascii="標楷體" w:eastAsia="標楷體" w:hAnsi="標楷體"/>
      <w:sz w:val="32"/>
      <w:szCs w:val="32"/>
    </w:rPr>
  </w:style>
  <w:style w:type="paragraph" w:customStyle="1" w:styleId="17">
    <w:name w:val="結語1"/>
    <w:basedOn w:val="a"/>
    <w:pPr>
      <w:ind w:left="100"/>
    </w:pPr>
    <w:rPr>
      <w:rFonts w:ascii="標楷體" w:eastAsia="標楷體" w:hAnsi="標楷體"/>
      <w:sz w:val="32"/>
      <w:szCs w:val="32"/>
    </w:rPr>
  </w:style>
  <w:style w:type="paragraph" w:customStyle="1" w:styleId="18">
    <w:name w:val="註解文字1"/>
    <w:basedOn w:val="a"/>
  </w:style>
  <w:style w:type="paragraph" w:styleId="af7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f8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19">
    <w:name w:val="日期1"/>
    <w:basedOn w:val="a"/>
    <w:pPr>
      <w:jc w:val="right"/>
    </w:pPr>
    <w:rPr>
      <w:rFonts w:ascii="標楷體" w:eastAsia="標楷體" w:hAnsi="標楷體"/>
      <w:kern w:val="0"/>
      <w:sz w:val="28"/>
      <w:szCs w:val="24"/>
    </w:rPr>
  </w:style>
  <w:style w:type="paragraph" w:customStyle="1" w:styleId="HTML1">
    <w:name w:val="HTML 預設格式1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</w:rPr>
  </w:style>
  <w:style w:type="paragraph" w:customStyle="1" w:styleId="1a">
    <w:name w:val="字元 字元1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1b">
    <w:name w:val="註解方塊文字1"/>
    <w:basedOn w:val="a"/>
    <w:rPr>
      <w:rFonts w:ascii="Cambria" w:hAnsi="Cambria"/>
      <w:sz w:val="18"/>
      <w:szCs w:val="18"/>
    </w:rPr>
  </w:style>
  <w:style w:type="paragraph" w:customStyle="1" w:styleId="1c">
    <w:name w:val="清單段落1"/>
    <w:basedOn w:val="a"/>
    <w:pPr>
      <w:ind w:left="480"/>
    </w:pPr>
    <w:rPr>
      <w:rFonts w:ascii="Calibri" w:hAnsi="Calibri"/>
      <w:szCs w:val="22"/>
    </w:rPr>
  </w:style>
  <w:style w:type="paragraph" w:customStyle="1" w:styleId="xl24">
    <w:name w:val="xl24"/>
    <w:basedOn w:val="a"/>
    <w:pPr>
      <w:widowControl/>
      <w:pBdr>
        <w:top w:val="none" w:sz="0" w:space="0" w:color="000000"/>
        <w:left w:val="none" w:sz="0" w:space="0" w:color="000000"/>
        <w:bottom w:val="single" w:sz="4" w:space="0" w:color="00000A"/>
        <w:right w:val="single" w:sz="4" w:space="0" w:color="00000A"/>
      </w:pBdr>
      <w:spacing w:before="280" w:after="280"/>
      <w:jc w:val="center"/>
    </w:pPr>
    <w:rPr>
      <w:kern w:val="0"/>
      <w:szCs w:val="24"/>
    </w:rPr>
  </w:style>
  <w:style w:type="paragraph" w:customStyle="1" w:styleId="af9">
    <w:name w:val="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24">
    <w:name w:val="字元 字元2 字元 字元 字元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customStyle="1" w:styleId="afa">
    <w:name w:val="字元 字元 字元 字元 字元 字元 字元 字元"/>
    <w:basedOn w:val="a"/>
    <w:pPr>
      <w:widowControl/>
      <w:spacing w:after="160" w:line="240" w:lineRule="exact"/>
    </w:pPr>
    <w:rPr>
      <w:rFonts w:ascii="Verdana" w:eastAsia="Times New Roman" w:hAnsi="Verdana"/>
      <w:kern w:val="0"/>
      <w:sz w:val="20"/>
      <w:lang w:eastAsia="en-US"/>
    </w:rPr>
  </w:style>
  <w:style w:type="paragraph" w:customStyle="1" w:styleId="25">
    <w:name w:val="字元 字元2"/>
    <w:basedOn w:val="a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styleId="26">
    <w:name w:val="List Bullet 2"/>
    <w:basedOn w:val="a"/>
    <w:pPr>
      <w:ind w:left="100" w:hanging="200"/>
      <w:contextualSpacing/>
    </w:pPr>
  </w:style>
  <w:style w:type="paragraph" w:styleId="32">
    <w:name w:val="List Bullet 3"/>
    <w:basedOn w:val="a"/>
    <w:pPr>
      <w:ind w:left="100" w:hanging="200"/>
      <w:contextualSpacing/>
    </w:pPr>
  </w:style>
  <w:style w:type="paragraph" w:customStyle="1" w:styleId="311">
    <w:name w:val="項目符號 31"/>
    <w:basedOn w:val="a"/>
    <w:pPr>
      <w:contextualSpacing/>
    </w:pPr>
  </w:style>
  <w:style w:type="paragraph" w:customStyle="1" w:styleId="1d">
    <w:name w:val="標號1"/>
    <w:basedOn w:val="a"/>
    <w:rPr>
      <w:sz w:val="20"/>
    </w:rPr>
  </w:style>
  <w:style w:type="paragraph" w:customStyle="1" w:styleId="1e">
    <w:name w:val="內文縮排1"/>
    <w:basedOn w:val="a"/>
    <w:pPr>
      <w:ind w:left="480"/>
    </w:pPr>
  </w:style>
  <w:style w:type="paragraph" w:customStyle="1" w:styleId="1f">
    <w:name w:val="本文縮排1"/>
    <w:basedOn w:val="af2"/>
    <w:pPr>
      <w:spacing w:after="120" w:line="240" w:lineRule="auto"/>
      <w:ind w:firstLine="210"/>
    </w:pPr>
    <w:rPr>
      <w:rFonts w:ascii="Times New Roman" w:hAnsi="Times New Roman"/>
      <w:sz w:val="24"/>
    </w:rPr>
  </w:style>
  <w:style w:type="paragraph" w:customStyle="1" w:styleId="212">
    <w:name w:val="本文第一層縮排 21"/>
    <w:basedOn w:val="af6"/>
    <w:pPr>
      <w:spacing w:after="120" w:line="240" w:lineRule="auto"/>
      <w:ind w:left="480" w:firstLine="210"/>
    </w:pPr>
    <w:rPr>
      <w:rFonts w:ascii="Times New Roman" w:hAnsi="Times New Roman"/>
      <w:sz w:val="24"/>
    </w:rPr>
  </w:style>
  <w:style w:type="paragraph" w:customStyle="1" w:styleId="1f0">
    <w:name w:val="註解主旨1"/>
    <w:basedOn w:val="18"/>
    <w:rPr>
      <w:b/>
      <w:bCs/>
    </w:rPr>
  </w:style>
  <w:style w:type="paragraph" w:customStyle="1" w:styleId="afb">
    <w:name w:val="訊框內容"/>
    <w:basedOn w:val="a"/>
  </w:style>
  <w:style w:type="paragraph" w:customStyle="1" w:styleId="afc">
    <w:name w:val="表格內容"/>
    <w:basedOn w:val="a"/>
  </w:style>
  <w:style w:type="paragraph" w:styleId="afd">
    <w:name w:val="Balloon Text"/>
    <w:basedOn w:val="a"/>
    <w:link w:val="1f1"/>
    <w:uiPriority w:val="99"/>
    <w:semiHidden/>
    <w:unhideWhenUsed/>
    <w:rsid w:val="00404E36"/>
    <w:rPr>
      <w:rFonts w:ascii="Cambria" w:hAnsi="Cambria"/>
      <w:sz w:val="18"/>
      <w:szCs w:val="18"/>
    </w:rPr>
  </w:style>
  <w:style w:type="character" w:customStyle="1" w:styleId="1f1">
    <w:name w:val="註解方塊文字 字元1"/>
    <w:link w:val="afd"/>
    <w:uiPriority w:val="99"/>
    <w:semiHidden/>
    <w:rsid w:val="00404E36"/>
    <w:rPr>
      <w:rFonts w:ascii="Cambria" w:eastAsia="新細明體" w:hAnsi="Cambria" w:cs="Times New Roman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edu.tw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Links>
    <vt:vector size="12" baseType="variant">
      <vt:variant>
        <vt:i4>8192049</vt:i4>
      </vt:variant>
      <vt:variant>
        <vt:i4>3</vt:i4>
      </vt:variant>
      <vt:variant>
        <vt:i4>0</vt:i4>
      </vt:variant>
      <vt:variant>
        <vt:i4>5</vt:i4>
      </vt:variant>
      <vt:variant>
        <vt:lpwstr>http://law.moj.gov.tw/</vt:lpwstr>
      </vt:variant>
      <vt:variant>
        <vt:lpwstr/>
      </vt:variant>
      <vt:variant>
        <vt:i4>1769548</vt:i4>
      </vt:variant>
      <vt:variant>
        <vt:i4>0</vt:i4>
      </vt:variant>
      <vt:variant>
        <vt:i4>0</vt:i4>
      </vt:variant>
      <vt:variant>
        <vt:i4>5</vt:i4>
      </vt:variant>
      <vt:variant>
        <vt:lpwstr>https://cloud.edu.tw/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鄭淑文</dc:creator>
  <cp:lastModifiedBy>吳聖慧</cp:lastModifiedBy>
  <cp:revision>2</cp:revision>
  <cp:lastPrinted>2022-11-28T06:31:00Z</cp:lastPrinted>
  <dcterms:created xsi:type="dcterms:W3CDTF">2023-09-23T02:57:00Z</dcterms:created>
  <dcterms:modified xsi:type="dcterms:W3CDTF">2023-09-23T02:57:00Z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SYNNEX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